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DF777B" w14:textId="77777777" w:rsidR="008B316C" w:rsidRPr="008B316C" w:rsidRDefault="008B316C" w:rsidP="008B316C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B316C">
        <w:rPr>
          <w:rFonts w:ascii="Times New Roman" w:hAnsi="Times New Roman" w:cs="Times New Roman"/>
          <w:sz w:val="24"/>
          <w:szCs w:val="24"/>
        </w:rPr>
        <w:t>Приложение № 2</w:t>
      </w:r>
    </w:p>
    <w:p w14:paraId="5BF77835" w14:textId="77777777" w:rsidR="008B316C" w:rsidRPr="008B316C" w:rsidRDefault="008B316C" w:rsidP="008B316C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B316C">
        <w:rPr>
          <w:rFonts w:ascii="Times New Roman" w:hAnsi="Times New Roman" w:cs="Times New Roman"/>
          <w:sz w:val="24"/>
          <w:szCs w:val="24"/>
        </w:rPr>
        <w:t>к постановлению</w:t>
      </w:r>
    </w:p>
    <w:p w14:paraId="3FCB70E1" w14:textId="77777777" w:rsidR="008B316C" w:rsidRPr="008B316C" w:rsidRDefault="008B316C" w:rsidP="008B316C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B316C">
        <w:rPr>
          <w:rFonts w:ascii="Times New Roman" w:hAnsi="Times New Roman" w:cs="Times New Roman"/>
          <w:sz w:val="24"/>
          <w:szCs w:val="24"/>
        </w:rPr>
        <w:t>администрации города Орла</w:t>
      </w:r>
    </w:p>
    <w:p w14:paraId="7AB64997" w14:textId="77777777" w:rsidR="008B316C" w:rsidRPr="008B316C" w:rsidRDefault="008B316C" w:rsidP="008B316C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18"/>
          <w:szCs w:val="24"/>
        </w:rPr>
      </w:pPr>
    </w:p>
    <w:p w14:paraId="50771997" w14:textId="2F9B0516" w:rsidR="00E751AF" w:rsidRPr="00EA3F62" w:rsidRDefault="002A1790" w:rsidP="008B316C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марта</w:t>
      </w:r>
      <w:r w:rsidR="008B316C" w:rsidRPr="00EA3F62">
        <w:rPr>
          <w:rFonts w:ascii="Times New Roman" w:hAnsi="Times New Roman" w:cs="Times New Roman"/>
          <w:sz w:val="24"/>
          <w:szCs w:val="24"/>
        </w:rPr>
        <w:t xml:space="preserve"> 202</w:t>
      </w:r>
      <w:r w:rsidR="00DC6084" w:rsidRPr="00EA3F62">
        <w:rPr>
          <w:rFonts w:ascii="Times New Roman" w:hAnsi="Times New Roman" w:cs="Times New Roman"/>
          <w:sz w:val="24"/>
          <w:szCs w:val="24"/>
        </w:rPr>
        <w:t>4</w:t>
      </w:r>
      <w:r w:rsidR="008B316C" w:rsidRPr="00EA3F62">
        <w:rPr>
          <w:rFonts w:ascii="Times New Roman" w:hAnsi="Times New Roman" w:cs="Times New Roman"/>
          <w:sz w:val="24"/>
          <w:szCs w:val="24"/>
        </w:rPr>
        <w:t xml:space="preserve"> г. №</w:t>
      </w:r>
      <w:r>
        <w:rPr>
          <w:rFonts w:ascii="Times New Roman" w:hAnsi="Times New Roman" w:cs="Times New Roman"/>
          <w:sz w:val="24"/>
          <w:szCs w:val="24"/>
        </w:rPr>
        <w:t xml:space="preserve"> 1324</w:t>
      </w:r>
    </w:p>
    <w:p w14:paraId="50883C9E" w14:textId="158A4C59" w:rsidR="00A712F7" w:rsidRDefault="00A712F7" w:rsidP="008B316C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759FA8BA" w14:textId="0918E2D5" w:rsidR="00A712F7" w:rsidRDefault="00A712F7" w:rsidP="008B316C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1AC2B137" w14:textId="3A15486C" w:rsidR="00A712F7" w:rsidRDefault="00A712F7" w:rsidP="008B316C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3C8DF600" w14:textId="529635D1" w:rsidR="00A712F7" w:rsidRPr="00A712F7" w:rsidRDefault="00A712F7" w:rsidP="00A712F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12F7">
        <w:rPr>
          <w:rFonts w:ascii="Times New Roman" w:hAnsi="Times New Roman" w:cs="Times New Roman"/>
          <w:b/>
          <w:sz w:val="28"/>
          <w:szCs w:val="28"/>
        </w:rPr>
        <w:t>СОСТАВ</w:t>
      </w:r>
    </w:p>
    <w:p w14:paraId="679B844A" w14:textId="77777777" w:rsidR="00A712F7" w:rsidRPr="00A712F7" w:rsidRDefault="00A712F7" w:rsidP="00A712F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D882EF9" w14:textId="55F52C87" w:rsidR="00A712F7" w:rsidRPr="00996CEE" w:rsidRDefault="00A712F7" w:rsidP="00A712F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6CEE">
        <w:rPr>
          <w:rFonts w:ascii="Times New Roman" w:hAnsi="Times New Roman" w:cs="Times New Roman"/>
          <w:b/>
          <w:sz w:val="28"/>
          <w:szCs w:val="28"/>
        </w:rPr>
        <w:t xml:space="preserve">комиссии по рассмотрению заявок на участие в конкурсе по отбору </w:t>
      </w:r>
      <w:bookmarkStart w:id="0" w:name="_GoBack"/>
      <w:bookmarkEnd w:id="0"/>
      <w:r w:rsidRPr="00996CEE">
        <w:rPr>
          <w:rFonts w:ascii="Times New Roman" w:hAnsi="Times New Roman" w:cs="Times New Roman"/>
          <w:b/>
          <w:sz w:val="28"/>
          <w:szCs w:val="28"/>
        </w:rPr>
        <w:t xml:space="preserve">претендента на право заключения договора </w:t>
      </w:r>
      <w:r w:rsidR="00996CEE" w:rsidRPr="00996CEE">
        <w:rPr>
          <w:rFonts w:ascii="Times New Roman" w:hAnsi="Times New Roman" w:cs="Times New Roman"/>
          <w:b/>
          <w:sz w:val="28"/>
          <w:szCs w:val="28"/>
        </w:rPr>
        <w:t>о комплексном развитии территории жилой застройки в Советском районе муниципального образования «Город Орёл», ограниченной земельными участками с</w:t>
      </w:r>
      <w:r w:rsidR="00DF50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6CEE" w:rsidRPr="00996CEE">
        <w:rPr>
          <w:rFonts w:ascii="Times New Roman" w:hAnsi="Times New Roman" w:cs="Times New Roman"/>
          <w:b/>
          <w:sz w:val="28"/>
          <w:szCs w:val="28"/>
        </w:rPr>
        <w:t>кадастровыми номерами 57:25:0010161:9, 57:25:0010161:12, 57:25:0010161:1, Наугорским шоссе, ул. Цветаева, земельным участком с кадастровым номером 57:25:0010161:14, территорией ПГК «Транзистор» и земельным участком с кадастровым номером 57:25:0010161:3</w:t>
      </w:r>
    </w:p>
    <w:p w14:paraId="16AD55F0" w14:textId="12C6A8AA" w:rsidR="00A712F7" w:rsidRDefault="00A712F7" w:rsidP="00A712F7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6A413861" w14:textId="631CCB09" w:rsidR="00A712F7" w:rsidRDefault="00A712F7" w:rsidP="00A712F7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38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21"/>
        <w:gridCol w:w="1985"/>
        <w:gridCol w:w="6779"/>
      </w:tblGrid>
      <w:tr w:rsidR="00A712F7" w:rsidRPr="0017187E" w14:paraId="31058198" w14:textId="77777777" w:rsidTr="000A5581">
        <w:trPr>
          <w:trHeight w:val="624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034E4B" w14:textId="77777777" w:rsidR="00A712F7" w:rsidRPr="0017187E" w:rsidRDefault="00A712F7" w:rsidP="005379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8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DF3E2F" w14:textId="77777777" w:rsidR="00A712F7" w:rsidRPr="0017187E" w:rsidRDefault="00A712F7" w:rsidP="005379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87E">
              <w:rPr>
                <w:rFonts w:ascii="Times New Roman" w:hAnsi="Times New Roman" w:cs="Times New Roman"/>
                <w:sz w:val="24"/>
                <w:szCs w:val="24"/>
              </w:rPr>
              <w:t>В.Н. Ничипоров</w:t>
            </w:r>
          </w:p>
        </w:tc>
        <w:tc>
          <w:tcPr>
            <w:tcW w:w="6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1479F" w14:textId="77777777" w:rsidR="00A712F7" w:rsidRPr="0017187E" w:rsidRDefault="00A712F7" w:rsidP="00197CB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87E">
              <w:rPr>
                <w:rFonts w:ascii="Times New Roman" w:hAnsi="Times New Roman" w:cs="Times New Roman"/>
                <w:sz w:val="24"/>
                <w:szCs w:val="24"/>
              </w:rPr>
              <w:t>- председатель комиссии, первый заместитель Мэра города Орла</w:t>
            </w:r>
          </w:p>
        </w:tc>
      </w:tr>
      <w:tr w:rsidR="00A6717F" w:rsidRPr="0017187E" w14:paraId="44F6AEB4" w14:textId="77777777" w:rsidTr="000A5581">
        <w:trPr>
          <w:trHeight w:val="624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496E19" w14:textId="6D3216FF" w:rsidR="00A6717F" w:rsidRPr="0017187E" w:rsidRDefault="00A6717F" w:rsidP="00A671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8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1192AC" w14:textId="3F20A372" w:rsidR="00A6717F" w:rsidRPr="0017187E" w:rsidRDefault="000F5F22" w:rsidP="00A671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М.В. Родштейн</w:t>
            </w:r>
          </w:p>
        </w:tc>
        <w:tc>
          <w:tcPr>
            <w:tcW w:w="6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47EF1" w14:textId="0373B4D4" w:rsidR="00A6717F" w:rsidRPr="0017187E" w:rsidRDefault="000F5F22" w:rsidP="00197CB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7187E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начальник управления градостроительства администрации города Орла</w:t>
            </w:r>
          </w:p>
        </w:tc>
      </w:tr>
      <w:tr w:rsidR="00407D37" w:rsidRPr="0017187E" w14:paraId="6478A545" w14:textId="77777777" w:rsidTr="000A5581">
        <w:trPr>
          <w:trHeight w:val="624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4B57E7" w14:textId="373A6F68" w:rsidR="00407D37" w:rsidRPr="0017187E" w:rsidRDefault="00407D37" w:rsidP="00407D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8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781155" w14:textId="58D97280" w:rsidR="00407D37" w:rsidRPr="0017187E" w:rsidRDefault="00407D37" w:rsidP="00407D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87E">
              <w:rPr>
                <w:rFonts w:ascii="Times New Roman" w:hAnsi="Times New Roman" w:cs="Times New Roman"/>
                <w:sz w:val="24"/>
                <w:szCs w:val="24"/>
              </w:rPr>
              <w:t>А.С. Сергеечев</w:t>
            </w:r>
          </w:p>
        </w:tc>
        <w:tc>
          <w:tcPr>
            <w:tcW w:w="6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DD09B" w14:textId="12D0EE43" w:rsidR="00407D37" w:rsidRPr="0017187E" w:rsidRDefault="00407D37" w:rsidP="00407D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87E">
              <w:rPr>
                <w:rFonts w:ascii="Times New Roman" w:hAnsi="Times New Roman" w:cs="Times New Roman"/>
                <w:sz w:val="24"/>
                <w:szCs w:val="24"/>
              </w:rPr>
              <w:t>- секретарь комиссии, заместитель начальника управления градостроительства администрации города Орла</w:t>
            </w:r>
          </w:p>
        </w:tc>
      </w:tr>
      <w:tr w:rsidR="00407D37" w:rsidRPr="0017187E" w14:paraId="5F534504" w14:textId="77777777" w:rsidTr="000A5581">
        <w:trPr>
          <w:trHeight w:val="624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991059" w14:textId="7BAAE341" w:rsidR="00407D37" w:rsidRPr="0017187E" w:rsidRDefault="00407D37" w:rsidP="00407D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1501D1" w14:textId="7E4BA2B0" w:rsidR="00407D37" w:rsidRPr="0017187E" w:rsidRDefault="00407D37" w:rsidP="00407D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8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17187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Кудряшов</w:t>
            </w:r>
          </w:p>
        </w:tc>
        <w:tc>
          <w:tcPr>
            <w:tcW w:w="6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3A6D0" w14:textId="36AD435B" w:rsidR="00407D37" w:rsidRPr="0017187E" w:rsidRDefault="00407D37" w:rsidP="00407D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87E">
              <w:rPr>
                <w:rFonts w:ascii="Times New Roman" w:hAnsi="Times New Roman" w:cs="Times New Roman"/>
                <w:sz w:val="24"/>
                <w:szCs w:val="24"/>
              </w:rPr>
              <w:t>- начальник отдела правовой поддержки по вопросам градостроительства и землепользования правового управления администрации города Орла</w:t>
            </w:r>
          </w:p>
        </w:tc>
      </w:tr>
      <w:tr w:rsidR="00407D37" w:rsidRPr="0017187E" w14:paraId="61F3C704" w14:textId="77777777" w:rsidTr="000A5581">
        <w:trPr>
          <w:trHeight w:val="624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0FA153" w14:textId="498B98AC" w:rsidR="00407D37" w:rsidRPr="0017187E" w:rsidRDefault="00407D37" w:rsidP="00407D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ACBFA6" w14:textId="2FFDD8FE" w:rsidR="00407D37" w:rsidRPr="0017187E" w:rsidRDefault="00407D37" w:rsidP="00407D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87E">
              <w:rPr>
                <w:rFonts w:ascii="Times New Roman" w:hAnsi="Times New Roman" w:cs="Times New Roman"/>
                <w:sz w:val="24"/>
                <w:szCs w:val="24"/>
              </w:rPr>
              <w:t>С.В. Поляков</w:t>
            </w:r>
          </w:p>
        </w:tc>
        <w:tc>
          <w:tcPr>
            <w:tcW w:w="6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11C9E" w14:textId="387A676F" w:rsidR="00407D37" w:rsidRPr="0017187E" w:rsidRDefault="00407D37" w:rsidP="00407D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87E">
              <w:rPr>
                <w:rFonts w:ascii="Times New Roman" w:hAnsi="Times New Roman" w:cs="Times New Roman"/>
                <w:sz w:val="24"/>
                <w:szCs w:val="24"/>
              </w:rPr>
              <w:t>- начальник управления муниципального имущества и землепользования администрации города Орла</w:t>
            </w:r>
          </w:p>
        </w:tc>
      </w:tr>
      <w:tr w:rsidR="00407D37" w:rsidRPr="0017187E" w14:paraId="396547EA" w14:textId="77777777" w:rsidTr="000A5581">
        <w:trPr>
          <w:trHeight w:val="624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26DAB0" w14:textId="69A27A99" w:rsidR="00407D37" w:rsidRPr="0017187E" w:rsidRDefault="00407D37" w:rsidP="00407D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A083E7" w14:textId="4ADEDB06" w:rsidR="00407D37" w:rsidRPr="0017187E" w:rsidRDefault="00407D37" w:rsidP="00407D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3F62">
              <w:rPr>
                <w:rFonts w:ascii="Times New Roman" w:hAnsi="Times New Roman" w:cs="Times New Roman"/>
                <w:sz w:val="24"/>
                <w:szCs w:val="24"/>
              </w:rPr>
              <w:t>Н.Е. Мазалова</w:t>
            </w:r>
          </w:p>
        </w:tc>
        <w:tc>
          <w:tcPr>
            <w:tcW w:w="6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11953" w14:textId="62855CE1" w:rsidR="00407D37" w:rsidRPr="0017187E" w:rsidRDefault="00407D37" w:rsidP="00407D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87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r w:rsidRPr="0017187E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7187E">
              <w:rPr>
                <w:rFonts w:ascii="Times New Roman" w:hAnsi="Times New Roman" w:cs="Times New Roman"/>
                <w:sz w:val="24"/>
                <w:szCs w:val="24"/>
              </w:rPr>
              <w:t xml:space="preserve"> МКУ «Жилищное управление города Орла»</w:t>
            </w:r>
          </w:p>
        </w:tc>
      </w:tr>
      <w:tr w:rsidR="00407D37" w:rsidRPr="0017187E" w14:paraId="7A8ED048" w14:textId="77777777" w:rsidTr="000A5581">
        <w:trPr>
          <w:trHeight w:val="624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84AFC6" w14:textId="34ED6C01" w:rsidR="00407D37" w:rsidRPr="0017187E" w:rsidRDefault="00407D37" w:rsidP="00407D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5841FA" w14:textId="31490C90" w:rsidR="00407D37" w:rsidRPr="00EA3F62" w:rsidRDefault="00407D37" w:rsidP="00407D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87E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7187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Дохнадзе</w:t>
            </w:r>
            <w:proofErr w:type="spellEnd"/>
          </w:p>
        </w:tc>
        <w:tc>
          <w:tcPr>
            <w:tcW w:w="6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8082F" w14:textId="5A73CE92" w:rsidR="00407D37" w:rsidRPr="0017187E" w:rsidRDefault="00407D37" w:rsidP="00407D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87E">
              <w:rPr>
                <w:rFonts w:ascii="Times New Roman" w:hAnsi="Times New Roman" w:cs="Times New Roman"/>
                <w:sz w:val="24"/>
                <w:szCs w:val="24"/>
              </w:rPr>
              <w:t xml:space="preserve">- начальник территориального управления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Советскому</w:t>
            </w:r>
            <w:r w:rsidRPr="0017187E">
              <w:rPr>
                <w:rFonts w:ascii="Times New Roman" w:hAnsi="Times New Roman" w:cs="Times New Roman"/>
                <w:sz w:val="24"/>
                <w:szCs w:val="24"/>
              </w:rPr>
              <w:t xml:space="preserve"> району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города Орла</w:t>
            </w:r>
          </w:p>
        </w:tc>
      </w:tr>
      <w:tr w:rsidR="00407D37" w:rsidRPr="0017187E" w14:paraId="3E28053C" w14:textId="77777777" w:rsidTr="000A5581">
        <w:trPr>
          <w:trHeight w:val="624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D958DC" w14:textId="49019C68" w:rsidR="00407D37" w:rsidRPr="0017187E" w:rsidRDefault="00407D37" w:rsidP="00407D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32CFC1" w14:textId="26CA6179" w:rsidR="00407D37" w:rsidRPr="0017187E" w:rsidRDefault="00407D37" w:rsidP="00407D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Е.Н. </w:t>
            </w:r>
            <w:r w:rsidR="00E028B9" w:rsidRPr="00E028B9">
              <w:rPr>
                <w:rFonts w:ascii="Times New Roman" w:hAnsi="Times New Roman" w:cs="Times New Roman"/>
                <w:sz w:val="24"/>
                <w:szCs w:val="24"/>
              </w:rPr>
              <w:t>Бондарева</w:t>
            </w:r>
          </w:p>
        </w:tc>
        <w:tc>
          <w:tcPr>
            <w:tcW w:w="6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9052B" w14:textId="73005B76" w:rsidR="00407D37" w:rsidRPr="0017187E" w:rsidRDefault="00407D37" w:rsidP="00407D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начальник о</w:t>
            </w:r>
            <w:r w:rsidRPr="00407D37">
              <w:rPr>
                <w:rFonts w:ascii="Times New Roman" w:hAnsi="Times New Roman" w:cs="Times New Roman"/>
                <w:sz w:val="24"/>
                <w:szCs w:val="24"/>
              </w:rPr>
              <w:t>тдел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07D37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 по планировке территории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7D37">
              <w:rPr>
                <w:rFonts w:ascii="Times New Roman" w:hAnsi="Times New Roman" w:cs="Times New Roman"/>
                <w:sz w:val="24"/>
                <w:szCs w:val="24"/>
              </w:rPr>
              <w:t>Управлени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07D37">
              <w:rPr>
                <w:rFonts w:ascii="Times New Roman" w:hAnsi="Times New Roman" w:cs="Times New Roman"/>
                <w:sz w:val="24"/>
                <w:szCs w:val="24"/>
              </w:rPr>
              <w:t xml:space="preserve"> градостроительства, архитектуры и землеустройства Орловской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7549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</w:tbl>
    <w:p w14:paraId="62A60464" w14:textId="3B02CA72" w:rsidR="00A712F7" w:rsidRPr="00D456B9" w:rsidRDefault="00A712F7" w:rsidP="00A712F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4"/>
        </w:rPr>
      </w:pPr>
    </w:p>
    <w:p w14:paraId="751D517A" w14:textId="23B275D7" w:rsidR="000A5581" w:rsidRDefault="000A5581" w:rsidP="00A712F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4"/>
        </w:rPr>
      </w:pPr>
    </w:p>
    <w:p w14:paraId="105F725B" w14:textId="77777777" w:rsidR="006B16C2" w:rsidRPr="00D456B9" w:rsidRDefault="006B16C2" w:rsidP="00A712F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4"/>
        </w:rPr>
      </w:pPr>
    </w:p>
    <w:p w14:paraId="1EACEC55" w14:textId="77777777" w:rsidR="00D456B9" w:rsidRPr="00D456B9" w:rsidRDefault="00D456B9" w:rsidP="00D456B9">
      <w:pPr>
        <w:spacing w:line="240" w:lineRule="auto"/>
        <w:contextualSpacing/>
        <w:rPr>
          <w:rFonts w:ascii="Times New Roman" w:hAnsi="Times New Roman" w:cs="Times New Roman"/>
          <w:sz w:val="28"/>
          <w:szCs w:val="24"/>
        </w:rPr>
      </w:pPr>
      <w:r w:rsidRPr="00D456B9">
        <w:rPr>
          <w:rFonts w:ascii="Times New Roman" w:hAnsi="Times New Roman" w:cs="Times New Roman"/>
          <w:sz w:val="28"/>
          <w:szCs w:val="24"/>
        </w:rPr>
        <w:t>Начальник управления градостроительства</w:t>
      </w:r>
    </w:p>
    <w:p w14:paraId="71FB8B9F" w14:textId="092BFA05" w:rsidR="000A5581" w:rsidRPr="00D456B9" w:rsidRDefault="00D456B9" w:rsidP="00D456B9">
      <w:pPr>
        <w:spacing w:line="240" w:lineRule="auto"/>
        <w:contextualSpacing/>
        <w:rPr>
          <w:rFonts w:ascii="Times New Roman" w:hAnsi="Times New Roman" w:cs="Times New Roman"/>
          <w:sz w:val="28"/>
          <w:szCs w:val="24"/>
        </w:rPr>
      </w:pPr>
      <w:r w:rsidRPr="00D456B9">
        <w:rPr>
          <w:rFonts w:ascii="Times New Roman" w:hAnsi="Times New Roman" w:cs="Times New Roman"/>
          <w:sz w:val="28"/>
          <w:szCs w:val="24"/>
        </w:rPr>
        <w:t xml:space="preserve">           администрации города Орла</w:t>
      </w:r>
      <w:r w:rsidRPr="00D456B9">
        <w:rPr>
          <w:rFonts w:ascii="Times New Roman" w:hAnsi="Times New Roman" w:cs="Times New Roman"/>
          <w:sz w:val="28"/>
          <w:szCs w:val="24"/>
        </w:rPr>
        <w:tab/>
      </w:r>
      <w:r w:rsidRPr="00D456B9">
        <w:rPr>
          <w:rFonts w:ascii="Times New Roman" w:hAnsi="Times New Roman" w:cs="Times New Roman"/>
          <w:sz w:val="28"/>
          <w:szCs w:val="24"/>
        </w:rPr>
        <w:tab/>
      </w:r>
      <w:r w:rsidRPr="00D456B9">
        <w:rPr>
          <w:rFonts w:ascii="Times New Roman" w:hAnsi="Times New Roman" w:cs="Times New Roman"/>
          <w:sz w:val="28"/>
          <w:szCs w:val="24"/>
        </w:rPr>
        <w:tab/>
      </w:r>
      <w:r w:rsidRPr="00D456B9">
        <w:rPr>
          <w:rFonts w:ascii="Times New Roman" w:hAnsi="Times New Roman" w:cs="Times New Roman"/>
          <w:sz w:val="28"/>
          <w:szCs w:val="24"/>
        </w:rPr>
        <w:tab/>
      </w:r>
      <w:r w:rsidRPr="00D456B9"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D456B9">
        <w:rPr>
          <w:rFonts w:ascii="Times New Roman" w:hAnsi="Times New Roman" w:cs="Times New Roman"/>
          <w:sz w:val="28"/>
          <w:szCs w:val="24"/>
        </w:rPr>
        <w:t xml:space="preserve">     М.В. Родштейн</w:t>
      </w:r>
    </w:p>
    <w:sectPr w:rsidR="000A5581" w:rsidRPr="00D45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015"/>
    <w:rsid w:val="0006652E"/>
    <w:rsid w:val="000978BF"/>
    <w:rsid w:val="000A5581"/>
    <w:rsid w:val="000F5F22"/>
    <w:rsid w:val="00197CB8"/>
    <w:rsid w:val="001D0015"/>
    <w:rsid w:val="002A1790"/>
    <w:rsid w:val="00407D37"/>
    <w:rsid w:val="00615D51"/>
    <w:rsid w:val="006B16C2"/>
    <w:rsid w:val="0076174E"/>
    <w:rsid w:val="00771161"/>
    <w:rsid w:val="008B316C"/>
    <w:rsid w:val="00986923"/>
    <w:rsid w:val="00996CEE"/>
    <w:rsid w:val="00A55943"/>
    <w:rsid w:val="00A6717F"/>
    <w:rsid w:val="00A712F7"/>
    <w:rsid w:val="00AE58E6"/>
    <w:rsid w:val="00D456B9"/>
    <w:rsid w:val="00DC6084"/>
    <w:rsid w:val="00DF508E"/>
    <w:rsid w:val="00E028B9"/>
    <w:rsid w:val="00E751AF"/>
    <w:rsid w:val="00EA3F62"/>
    <w:rsid w:val="00EB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D08E7"/>
  <w15:docId w15:val="{BB5FEBC6-7CFA-49A9-89E1-6B509285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12F7"/>
    <w:pPr>
      <w:suppressAutoHyphens/>
      <w:autoSpaceDE w:val="0"/>
      <w:spacing w:after="0" w:line="240" w:lineRule="auto"/>
    </w:pPr>
    <w:rPr>
      <w:rFonts w:ascii="Times New Roman CYR" w:eastAsia="Calibri" w:hAnsi="Times New Roman CYR" w:cs="Times New Roman CYR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6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Шейхова Ирина Исмаиловна</cp:lastModifiedBy>
  <cp:revision>10</cp:revision>
  <cp:lastPrinted>2024-03-25T14:12:00Z</cp:lastPrinted>
  <dcterms:created xsi:type="dcterms:W3CDTF">2023-10-04T07:01:00Z</dcterms:created>
  <dcterms:modified xsi:type="dcterms:W3CDTF">2024-03-28T08:36:00Z</dcterms:modified>
</cp:coreProperties>
</file>