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D98" w:rsidRPr="00920887" w:rsidRDefault="002E6D98" w:rsidP="003E7A7F">
      <w:pPr>
        <w:rPr>
          <w:sz w:val="21"/>
          <w:szCs w:val="21"/>
        </w:rPr>
      </w:pPr>
      <w:r w:rsidRPr="00920887">
        <w:rPr>
          <w:sz w:val="21"/>
          <w:szCs w:val="21"/>
        </w:rPr>
        <w:t xml:space="preserve">                                                                                     </w:t>
      </w:r>
    </w:p>
    <w:p w:rsidR="002E6D98" w:rsidRPr="00E86F96" w:rsidRDefault="002E6D98" w:rsidP="00504517">
      <w:pPr>
        <w:tabs>
          <w:tab w:val="left" w:pos="2694"/>
        </w:tabs>
        <w:suppressAutoHyphens w:val="0"/>
        <w:overflowPunct w:val="0"/>
        <w:autoSpaceDE w:val="0"/>
        <w:autoSpaceDN w:val="0"/>
        <w:adjustRightInd w:val="0"/>
        <w:jc w:val="center"/>
        <w:textAlignment w:val="baseline"/>
        <w:rPr>
          <w:sz w:val="24"/>
          <w:lang w:eastAsia="ru-RU"/>
        </w:rPr>
      </w:pPr>
    </w:p>
    <w:p w:rsidR="002E6D98" w:rsidRPr="00920887" w:rsidRDefault="002E6D98" w:rsidP="00504517">
      <w:pPr>
        <w:suppressAutoHyphens w:val="0"/>
        <w:overflowPunct w:val="0"/>
        <w:autoSpaceDE w:val="0"/>
        <w:autoSpaceDN w:val="0"/>
        <w:adjustRightInd w:val="0"/>
        <w:jc w:val="center"/>
        <w:textAlignment w:val="baseline"/>
        <w:rPr>
          <w:color w:val="0000FF"/>
          <w:sz w:val="11"/>
          <w:szCs w:val="11"/>
          <w:lang w:eastAsia="ru-RU"/>
        </w:rPr>
      </w:pPr>
    </w:p>
    <w:p w:rsidR="002E6D98" w:rsidRPr="00920887" w:rsidRDefault="002E6D98" w:rsidP="00541786">
      <w:pPr>
        <w:keepNext/>
        <w:suppressAutoHyphens w:val="0"/>
        <w:spacing w:line="240" w:lineRule="exact"/>
        <w:jc w:val="center"/>
        <w:outlineLvl w:val="1"/>
        <w:rPr>
          <w:b/>
          <w:bCs/>
          <w:color w:val="0000FF"/>
          <w:spacing w:val="20"/>
          <w:sz w:val="8"/>
          <w:szCs w:val="8"/>
          <w:lang w:eastAsia="ru-RU"/>
        </w:rPr>
      </w:pPr>
      <w:r w:rsidRPr="00920887">
        <w:rPr>
          <w:bCs/>
          <w:color w:val="0000FF"/>
          <w:spacing w:val="20"/>
          <w:sz w:val="21"/>
          <w:szCs w:val="21"/>
          <w:lang w:eastAsia="ru-RU"/>
        </w:rPr>
        <w:t>РОССИЙСКАЯ ФЕДЕРАЦИЯ</w:t>
      </w:r>
    </w:p>
    <w:p w:rsidR="002E6D98" w:rsidRPr="00920887" w:rsidRDefault="002E6D98" w:rsidP="00504517">
      <w:pPr>
        <w:suppressAutoHyphens w:val="0"/>
        <w:overflowPunct w:val="0"/>
        <w:autoSpaceDE w:val="0"/>
        <w:autoSpaceDN w:val="0"/>
        <w:adjustRightInd w:val="0"/>
        <w:spacing w:line="240" w:lineRule="exact"/>
        <w:jc w:val="center"/>
        <w:textAlignment w:val="baseline"/>
        <w:rPr>
          <w:caps/>
          <w:color w:val="0000FF"/>
          <w:sz w:val="21"/>
          <w:szCs w:val="21"/>
          <w:lang w:eastAsia="ru-RU"/>
        </w:rPr>
      </w:pPr>
      <w:r w:rsidRPr="00920887">
        <w:rPr>
          <w:caps/>
          <w:color w:val="0000FF"/>
          <w:sz w:val="21"/>
          <w:szCs w:val="21"/>
          <w:lang w:eastAsia="ru-RU"/>
        </w:rPr>
        <w:t>орловская область</w:t>
      </w:r>
    </w:p>
    <w:p w:rsidR="002E6D98" w:rsidRPr="00920887" w:rsidRDefault="002E6D98" w:rsidP="00504517">
      <w:pPr>
        <w:suppressAutoHyphens w:val="0"/>
        <w:overflowPunct w:val="0"/>
        <w:autoSpaceDE w:val="0"/>
        <w:autoSpaceDN w:val="0"/>
        <w:adjustRightInd w:val="0"/>
        <w:spacing w:line="240" w:lineRule="exact"/>
        <w:jc w:val="center"/>
        <w:textAlignment w:val="baseline"/>
        <w:rPr>
          <w:caps/>
          <w:color w:val="0000FF"/>
          <w:sz w:val="21"/>
          <w:szCs w:val="21"/>
          <w:lang w:eastAsia="ru-RU"/>
        </w:rPr>
      </w:pPr>
      <w:r w:rsidRPr="00920887">
        <w:rPr>
          <w:caps/>
          <w:color w:val="0000FF"/>
          <w:sz w:val="21"/>
          <w:szCs w:val="21"/>
          <w:lang w:eastAsia="ru-RU"/>
        </w:rPr>
        <w:t>муниципальное образование «Город орел»</w:t>
      </w:r>
    </w:p>
    <w:p w:rsidR="002E6D98" w:rsidRPr="00920887" w:rsidRDefault="002E6D98" w:rsidP="00504517">
      <w:pPr>
        <w:keepNext/>
        <w:numPr>
          <w:ilvl w:val="0"/>
          <w:numId w:val="1"/>
        </w:numPr>
        <w:tabs>
          <w:tab w:val="clear" w:pos="0"/>
        </w:tabs>
        <w:suppressAutoHyphens w:val="0"/>
        <w:ind w:left="0" w:firstLine="0"/>
        <w:jc w:val="center"/>
        <w:outlineLvl w:val="0"/>
        <w:rPr>
          <w:bCs/>
          <w:color w:val="0000FF"/>
          <w:spacing w:val="30"/>
          <w:sz w:val="36"/>
          <w:szCs w:val="36"/>
          <w:lang w:eastAsia="ru-RU"/>
        </w:rPr>
      </w:pPr>
      <w:r w:rsidRPr="00920887">
        <w:rPr>
          <w:bCs/>
          <w:color w:val="0000FF"/>
          <w:spacing w:val="30"/>
          <w:sz w:val="36"/>
          <w:szCs w:val="36"/>
          <w:lang w:eastAsia="ru-RU"/>
        </w:rPr>
        <w:t>Администрация города Орла</w:t>
      </w:r>
    </w:p>
    <w:p w:rsidR="002E6D98" w:rsidRPr="00920887" w:rsidRDefault="002E6D98" w:rsidP="003E7A7F">
      <w:pPr>
        <w:keepNext/>
        <w:numPr>
          <w:ilvl w:val="0"/>
          <w:numId w:val="1"/>
        </w:numPr>
        <w:tabs>
          <w:tab w:val="clear" w:pos="0"/>
        </w:tabs>
        <w:suppressAutoHyphens w:val="0"/>
        <w:ind w:left="0" w:firstLine="0"/>
        <w:jc w:val="center"/>
        <w:outlineLvl w:val="0"/>
        <w:rPr>
          <w:bCs/>
          <w:color w:val="0000FF"/>
          <w:spacing w:val="30"/>
          <w:sz w:val="36"/>
          <w:szCs w:val="36"/>
          <w:lang w:eastAsia="ru-RU"/>
        </w:rPr>
      </w:pPr>
    </w:p>
    <w:p w:rsidR="002E6D98" w:rsidRDefault="002E6D98" w:rsidP="00816169">
      <w:pPr>
        <w:keepNext/>
        <w:suppressAutoHyphens w:val="0"/>
        <w:jc w:val="center"/>
        <w:outlineLvl w:val="3"/>
        <w:rPr>
          <w:b/>
          <w:bCs/>
          <w:caps/>
          <w:color w:val="0000FF"/>
          <w:szCs w:val="28"/>
          <w:lang w:eastAsia="ru-RU"/>
        </w:rPr>
      </w:pPr>
      <w:r w:rsidRPr="00920887">
        <w:rPr>
          <w:b/>
          <w:bCs/>
          <w:caps/>
          <w:color w:val="0000FF"/>
          <w:szCs w:val="28"/>
          <w:lang w:eastAsia="ru-RU"/>
        </w:rPr>
        <w:t>постановление</w:t>
      </w:r>
    </w:p>
    <w:p w:rsidR="00373401" w:rsidRDefault="00373401" w:rsidP="00816169">
      <w:pPr>
        <w:keepNext/>
        <w:suppressAutoHyphens w:val="0"/>
        <w:jc w:val="center"/>
        <w:outlineLvl w:val="3"/>
        <w:rPr>
          <w:b/>
          <w:bCs/>
          <w:caps/>
          <w:color w:val="0000FF"/>
          <w:szCs w:val="28"/>
          <w:lang w:eastAsia="ru-RU"/>
        </w:rPr>
      </w:pPr>
    </w:p>
    <w:p w:rsidR="00F91CF3" w:rsidRDefault="006F7A6E" w:rsidP="00F91CF3">
      <w:pPr>
        <w:keepNext/>
        <w:tabs>
          <w:tab w:val="left" w:pos="7350"/>
        </w:tabs>
        <w:suppressAutoHyphens w:val="0"/>
        <w:outlineLvl w:val="3"/>
        <w:rPr>
          <w:b/>
          <w:bCs/>
          <w:caps/>
          <w:color w:val="0000FF"/>
          <w:szCs w:val="28"/>
          <w:lang w:eastAsia="ru-RU"/>
        </w:rPr>
      </w:pPr>
      <w:r w:rsidRPr="006F7A6E">
        <w:rPr>
          <w:bCs/>
          <w:caps/>
          <w:color w:val="0000FF"/>
          <w:szCs w:val="28"/>
          <w:lang w:eastAsia="ru-RU"/>
        </w:rPr>
        <w:t>15 августа 2024</w:t>
      </w:r>
      <w:r w:rsidR="00373401">
        <w:rPr>
          <w:b/>
          <w:bCs/>
          <w:caps/>
          <w:color w:val="0000FF"/>
          <w:szCs w:val="28"/>
          <w:lang w:eastAsia="ru-RU"/>
        </w:rPr>
        <w:tab/>
      </w:r>
      <w:r w:rsidR="00373401" w:rsidRPr="006F7A6E">
        <w:rPr>
          <w:bCs/>
          <w:caps/>
          <w:color w:val="0000FF"/>
          <w:szCs w:val="28"/>
          <w:lang w:eastAsia="ru-RU"/>
        </w:rPr>
        <w:t xml:space="preserve">     №</w:t>
      </w:r>
      <w:r w:rsidR="00F91CF3" w:rsidRPr="006F7A6E">
        <w:rPr>
          <w:bCs/>
          <w:caps/>
          <w:color w:val="0000FF"/>
          <w:szCs w:val="28"/>
          <w:lang w:eastAsia="ru-RU"/>
        </w:rPr>
        <w:t xml:space="preserve"> </w:t>
      </w:r>
      <w:r w:rsidRPr="006F7A6E">
        <w:rPr>
          <w:bCs/>
          <w:caps/>
          <w:color w:val="0000FF"/>
          <w:szCs w:val="28"/>
          <w:lang w:eastAsia="ru-RU"/>
        </w:rPr>
        <w:t>4003</w:t>
      </w:r>
    </w:p>
    <w:p w:rsidR="00541786" w:rsidRPr="00920887" w:rsidRDefault="00541786" w:rsidP="00F91CF3">
      <w:pPr>
        <w:keepNext/>
        <w:tabs>
          <w:tab w:val="left" w:pos="7350"/>
        </w:tabs>
        <w:suppressAutoHyphens w:val="0"/>
        <w:outlineLvl w:val="3"/>
        <w:rPr>
          <w:sz w:val="25"/>
          <w:szCs w:val="25"/>
          <w:lang w:eastAsia="en-US"/>
        </w:rPr>
      </w:pPr>
    </w:p>
    <w:p w:rsidR="002E6D98" w:rsidRPr="0056310E" w:rsidRDefault="002E6D98" w:rsidP="00816169">
      <w:pPr>
        <w:suppressAutoHyphens w:val="0"/>
        <w:overflowPunct w:val="0"/>
        <w:autoSpaceDE w:val="0"/>
        <w:autoSpaceDN w:val="0"/>
        <w:adjustRightInd w:val="0"/>
        <w:jc w:val="center"/>
        <w:textAlignment w:val="baseline"/>
        <w:rPr>
          <w:szCs w:val="28"/>
          <w:lang w:eastAsia="ru-RU"/>
        </w:rPr>
      </w:pPr>
      <w:r w:rsidRPr="0056310E">
        <w:rPr>
          <w:szCs w:val="28"/>
          <w:lang w:eastAsia="ru-RU"/>
        </w:rPr>
        <w:t>О проведении аукциона на право заключения договор</w:t>
      </w:r>
      <w:r w:rsidR="004C6A6F">
        <w:rPr>
          <w:szCs w:val="28"/>
          <w:lang w:eastAsia="ru-RU"/>
        </w:rPr>
        <w:t>ов</w:t>
      </w:r>
      <w:r w:rsidRPr="0056310E">
        <w:rPr>
          <w:szCs w:val="28"/>
          <w:lang w:eastAsia="ru-RU"/>
        </w:rPr>
        <w:t xml:space="preserve"> на размещение </w:t>
      </w:r>
    </w:p>
    <w:p w:rsidR="002E6D98" w:rsidRPr="0056310E" w:rsidRDefault="002E6D98" w:rsidP="00816169">
      <w:pPr>
        <w:suppressAutoHyphens w:val="0"/>
        <w:overflowPunct w:val="0"/>
        <w:autoSpaceDE w:val="0"/>
        <w:autoSpaceDN w:val="0"/>
        <w:adjustRightInd w:val="0"/>
        <w:jc w:val="center"/>
        <w:textAlignment w:val="baseline"/>
        <w:rPr>
          <w:szCs w:val="28"/>
          <w:lang w:eastAsia="ru-RU"/>
        </w:rPr>
      </w:pPr>
      <w:r w:rsidRPr="0056310E">
        <w:rPr>
          <w:szCs w:val="28"/>
          <w:lang w:eastAsia="ru-RU"/>
        </w:rPr>
        <w:t>нестационарных торговых объектов на территории муниципального образования «Город Орёл»</w:t>
      </w:r>
    </w:p>
    <w:p w:rsidR="002E6D98" w:rsidRPr="0056310E" w:rsidRDefault="002E6D98" w:rsidP="00816169">
      <w:pPr>
        <w:suppressAutoHyphens w:val="0"/>
        <w:overflowPunct w:val="0"/>
        <w:autoSpaceDE w:val="0"/>
        <w:autoSpaceDN w:val="0"/>
        <w:adjustRightInd w:val="0"/>
        <w:ind w:right="98"/>
        <w:jc w:val="center"/>
        <w:textAlignment w:val="baseline"/>
        <w:rPr>
          <w:color w:val="FF0000"/>
          <w:szCs w:val="28"/>
          <w:lang w:eastAsia="ru-RU"/>
        </w:rPr>
      </w:pPr>
    </w:p>
    <w:p w:rsidR="002E6D98" w:rsidRPr="00D46A94" w:rsidRDefault="002E6D98" w:rsidP="00D46A94">
      <w:pPr>
        <w:suppressAutoHyphens w:val="0"/>
        <w:autoSpaceDE w:val="0"/>
        <w:autoSpaceDN w:val="0"/>
        <w:adjustRightInd w:val="0"/>
        <w:spacing w:line="228" w:lineRule="auto"/>
        <w:ind w:firstLine="408"/>
        <w:jc w:val="both"/>
        <w:rPr>
          <w:szCs w:val="28"/>
          <w:lang w:eastAsia="ru-RU"/>
        </w:rPr>
      </w:pPr>
      <w:r>
        <w:rPr>
          <w:szCs w:val="28"/>
          <w:lang w:eastAsia="ru-RU"/>
        </w:rPr>
        <w:t xml:space="preserve">  </w:t>
      </w:r>
      <w:r w:rsidRPr="00D46A94">
        <w:rPr>
          <w:szCs w:val="28"/>
          <w:lang w:eastAsia="ru-RU"/>
        </w:rPr>
        <w:t>В соответствии с Федеральным законом от 28 декабря 2009 №</w:t>
      </w:r>
      <w:r>
        <w:rPr>
          <w:szCs w:val="28"/>
          <w:lang w:eastAsia="ru-RU"/>
        </w:rPr>
        <w:t xml:space="preserve"> </w:t>
      </w:r>
      <w:r w:rsidRPr="00D46A94">
        <w:rPr>
          <w:szCs w:val="28"/>
          <w:lang w:eastAsia="ru-RU"/>
        </w:rPr>
        <w:t>381</w:t>
      </w:r>
      <w:r>
        <w:rPr>
          <w:szCs w:val="28"/>
          <w:lang w:eastAsia="ru-RU"/>
        </w:rPr>
        <w:t xml:space="preserve">- </w:t>
      </w:r>
      <w:r w:rsidRPr="00D46A94">
        <w:rPr>
          <w:szCs w:val="28"/>
          <w:lang w:eastAsia="ru-RU"/>
        </w:rPr>
        <w:t>ФЗ «Об основах государственного регулирования торговой деятельности в Российской Федерации», на основании Положения о проведении аукционов на право размещения нестационарных объектов на территории муниципального образования «Город Орел», утвержденного постановлением администрации города Орла от  21 сентября 2015 № 4192 «О размещении нестационарных объектов на территории муниципального образования «Город Орёл», постановления администрации города Орла от 24 октября  2016 № 4798 «Об утверждении схем размещения нестационарных торговых объектов на территории города Орла»</w:t>
      </w:r>
      <w:r w:rsidR="003D065B">
        <w:rPr>
          <w:szCs w:val="28"/>
          <w:lang w:eastAsia="ru-RU"/>
        </w:rPr>
        <w:t xml:space="preserve">, </w:t>
      </w:r>
      <w:r w:rsidRPr="00D46A94">
        <w:rPr>
          <w:b/>
          <w:szCs w:val="28"/>
          <w:lang w:eastAsia="ru-RU"/>
        </w:rPr>
        <w:t>администрация города Орла постановляет:</w:t>
      </w:r>
    </w:p>
    <w:p w:rsidR="002E6D98" w:rsidRPr="00D46A94" w:rsidRDefault="002E6D98" w:rsidP="00D46A94">
      <w:pPr>
        <w:suppressAutoHyphens w:val="0"/>
        <w:overflowPunct w:val="0"/>
        <w:autoSpaceDE w:val="0"/>
        <w:autoSpaceDN w:val="0"/>
        <w:adjustRightInd w:val="0"/>
        <w:spacing w:line="228" w:lineRule="auto"/>
        <w:ind w:firstLine="408"/>
        <w:jc w:val="both"/>
        <w:textAlignment w:val="baseline"/>
        <w:rPr>
          <w:szCs w:val="28"/>
          <w:lang w:eastAsia="ru-RU"/>
        </w:rPr>
      </w:pPr>
      <w:r w:rsidRPr="00D46A94">
        <w:rPr>
          <w:szCs w:val="28"/>
          <w:lang w:eastAsia="ru-RU"/>
        </w:rPr>
        <w:t xml:space="preserve">  1. Управлению муниципального имущества и землепользования администрации города Орла (С.В. Поляков) </w:t>
      </w:r>
      <w:r w:rsidRPr="003D065B">
        <w:rPr>
          <w:szCs w:val="28"/>
          <w:lang w:eastAsia="ru-RU"/>
        </w:rPr>
        <w:t xml:space="preserve">провести </w:t>
      </w:r>
      <w:r w:rsidR="001C5A71" w:rsidRPr="003D065B">
        <w:rPr>
          <w:szCs w:val="28"/>
          <w:lang w:eastAsia="ru-RU"/>
        </w:rPr>
        <w:t>1</w:t>
      </w:r>
      <w:r w:rsidR="00AC7F4B">
        <w:rPr>
          <w:szCs w:val="28"/>
          <w:lang w:eastAsia="ru-RU"/>
        </w:rPr>
        <w:t xml:space="preserve">8 сентября </w:t>
      </w:r>
      <w:r w:rsidRPr="003D065B">
        <w:rPr>
          <w:szCs w:val="28"/>
          <w:lang w:eastAsia="ru-RU"/>
        </w:rPr>
        <w:t>202</w:t>
      </w:r>
      <w:r w:rsidR="001C5A71" w:rsidRPr="003D065B">
        <w:rPr>
          <w:szCs w:val="28"/>
          <w:lang w:eastAsia="ru-RU"/>
        </w:rPr>
        <w:t>4</w:t>
      </w:r>
      <w:r w:rsidRPr="003D065B">
        <w:rPr>
          <w:szCs w:val="28"/>
          <w:lang w:eastAsia="ru-RU"/>
        </w:rPr>
        <w:t xml:space="preserve"> года</w:t>
      </w:r>
      <w:r w:rsidRPr="00D46A94">
        <w:rPr>
          <w:szCs w:val="28"/>
          <w:lang w:eastAsia="ru-RU"/>
        </w:rPr>
        <w:t xml:space="preserve"> аукцион на право заключения договор</w:t>
      </w:r>
      <w:r w:rsidR="004C6A6F">
        <w:rPr>
          <w:szCs w:val="28"/>
          <w:lang w:eastAsia="ru-RU"/>
        </w:rPr>
        <w:t>ов</w:t>
      </w:r>
      <w:r w:rsidRPr="00D46A94">
        <w:rPr>
          <w:szCs w:val="28"/>
          <w:lang w:eastAsia="ru-RU"/>
        </w:rPr>
        <w:t xml:space="preserve"> на размещение нестационарных </w:t>
      </w:r>
      <w:r>
        <w:rPr>
          <w:szCs w:val="28"/>
          <w:lang w:eastAsia="ru-RU"/>
        </w:rPr>
        <w:t xml:space="preserve">торговых </w:t>
      </w:r>
      <w:r w:rsidRPr="00D46A94">
        <w:rPr>
          <w:szCs w:val="28"/>
          <w:lang w:eastAsia="ru-RU"/>
        </w:rPr>
        <w:t xml:space="preserve">объектов на территории муниципального образования «Город Орёл». </w:t>
      </w:r>
    </w:p>
    <w:p w:rsidR="002E6D98" w:rsidRPr="00D46A94" w:rsidRDefault="002E6D98" w:rsidP="00D46A94">
      <w:pPr>
        <w:suppressAutoHyphens w:val="0"/>
        <w:overflowPunct w:val="0"/>
        <w:autoSpaceDE w:val="0"/>
        <w:autoSpaceDN w:val="0"/>
        <w:adjustRightInd w:val="0"/>
        <w:spacing w:line="228" w:lineRule="auto"/>
        <w:ind w:firstLine="408"/>
        <w:jc w:val="both"/>
        <w:textAlignment w:val="baseline"/>
        <w:rPr>
          <w:szCs w:val="28"/>
          <w:lang w:eastAsia="ru-RU"/>
        </w:rPr>
      </w:pPr>
      <w:r w:rsidRPr="00D46A94">
        <w:rPr>
          <w:szCs w:val="28"/>
          <w:lang w:eastAsia="ru-RU"/>
        </w:rPr>
        <w:t xml:space="preserve">  2. Утвердить извещение о проведении аукциона</w:t>
      </w:r>
      <w:r w:rsidRPr="00D46A94">
        <w:rPr>
          <w:rFonts w:ascii="12" w:hAnsi="12" w:cs="12"/>
          <w:b/>
          <w:szCs w:val="28"/>
          <w:lang w:eastAsia="ru-RU"/>
        </w:rPr>
        <w:t xml:space="preserve"> </w:t>
      </w:r>
      <w:r w:rsidRPr="00D46A94">
        <w:rPr>
          <w:szCs w:val="28"/>
          <w:lang w:eastAsia="ru-RU"/>
        </w:rPr>
        <w:t>на право заключения договор</w:t>
      </w:r>
      <w:r w:rsidR="004C6A6F">
        <w:rPr>
          <w:szCs w:val="28"/>
          <w:lang w:eastAsia="ru-RU"/>
        </w:rPr>
        <w:t>ов</w:t>
      </w:r>
      <w:r w:rsidRPr="00D46A94">
        <w:rPr>
          <w:szCs w:val="28"/>
          <w:lang w:eastAsia="ru-RU"/>
        </w:rPr>
        <w:t xml:space="preserve"> на размещение нестационарных</w:t>
      </w:r>
      <w:r>
        <w:rPr>
          <w:szCs w:val="28"/>
          <w:lang w:eastAsia="ru-RU"/>
        </w:rPr>
        <w:t xml:space="preserve"> торговых</w:t>
      </w:r>
      <w:r w:rsidRPr="00D46A94">
        <w:rPr>
          <w:szCs w:val="28"/>
          <w:lang w:eastAsia="ru-RU"/>
        </w:rPr>
        <w:t xml:space="preserve"> объектов на территории муниципального образования «Город Орёл» (приложение</w:t>
      </w:r>
      <w:r w:rsidR="003F3EE3">
        <w:rPr>
          <w:szCs w:val="28"/>
          <w:lang w:eastAsia="ru-RU"/>
        </w:rPr>
        <w:t>)</w:t>
      </w:r>
      <w:r w:rsidR="001E3CDA">
        <w:rPr>
          <w:szCs w:val="28"/>
          <w:lang w:eastAsia="ru-RU"/>
        </w:rPr>
        <w:t>.</w:t>
      </w:r>
    </w:p>
    <w:p w:rsidR="002E6D98" w:rsidRPr="00D46A94" w:rsidRDefault="002E6D98" w:rsidP="00D46A94">
      <w:pPr>
        <w:tabs>
          <w:tab w:val="num" w:pos="-142"/>
        </w:tabs>
        <w:spacing w:line="228" w:lineRule="auto"/>
        <w:ind w:firstLine="408"/>
        <w:jc w:val="both"/>
        <w:rPr>
          <w:color w:val="000000"/>
          <w:szCs w:val="28"/>
        </w:rPr>
      </w:pPr>
      <w:r w:rsidRPr="00D46A94">
        <w:rPr>
          <w:szCs w:val="28"/>
          <w:lang w:eastAsia="ru-RU"/>
        </w:rPr>
        <w:t xml:space="preserve">  3. </w:t>
      </w:r>
      <w:r w:rsidRPr="00D46A94">
        <w:rPr>
          <w:color w:val="000000"/>
          <w:szCs w:val="28"/>
        </w:rPr>
        <w:t>Управлению по взаимодействию со средствами массовой информации и аналитической работе администрации города Орла</w:t>
      </w:r>
      <w:r w:rsidR="003F3EE3" w:rsidRPr="003F3EE3">
        <w:rPr>
          <w:szCs w:val="28"/>
        </w:rPr>
        <w:t xml:space="preserve"> </w:t>
      </w:r>
      <w:r w:rsidRPr="00D46A94">
        <w:rPr>
          <w:color w:val="000000"/>
          <w:szCs w:val="28"/>
        </w:rPr>
        <w:t>опубликовать постановление в</w:t>
      </w:r>
      <w:r w:rsidR="004C6A6F">
        <w:rPr>
          <w:color w:val="000000"/>
          <w:szCs w:val="28"/>
        </w:rPr>
        <w:t xml:space="preserve"> газете «Орловская городская газета» </w:t>
      </w:r>
      <w:r w:rsidRPr="00D46A94">
        <w:rPr>
          <w:color w:val="000000"/>
          <w:szCs w:val="28"/>
        </w:rPr>
        <w:t>и разместить на официальном сайте администрации города Орла в сети Интернет в разделе «Деятельность. Торговля и потребительский рынок», подраздел «Нестационарная торговля» с приложением.</w:t>
      </w:r>
    </w:p>
    <w:p w:rsidR="002E6D98" w:rsidRPr="00D46A94" w:rsidRDefault="002E6D98" w:rsidP="00D46A94">
      <w:pPr>
        <w:tabs>
          <w:tab w:val="num" w:pos="-142"/>
        </w:tabs>
        <w:spacing w:line="228" w:lineRule="auto"/>
        <w:ind w:firstLine="408"/>
        <w:jc w:val="both"/>
        <w:rPr>
          <w:szCs w:val="28"/>
        </w:rPr>
      </w:pPr>
      <w:r w:rsidRPr="00D46A94">
        <w:rPr>
          <w:color w:val="000000"/>
          <w:szCs w:val="28"/>
        </w:rPr>
        <w:t xml:space="preserve">  4. Контроль за исполнением настоящего постановления возложить на заместителя Мэра города Орла А.В. Степанова.</w:t>
      </w:r>
    </w:p>
    <w:p w:rsidR="00373401" w:rsidRDefault="00373401" w:rsidP="00D65E54">
      <w:pPr>
        <w:suppressAutoHyphens w:val="0"/>
        <w:overflowPunct w:val="0"/>
        <w:autoSpaceDE w:val="0"/>
        <w:autoSpaceDN w:val="0"/>
        <w:adjustRightInd w:val="0"/>
        <w:textAlignment w:val="baseline"/>
        <w:rPr>
          <w:szCs w:val="28"/>
          <w:lang w:eastAsia="ru-RU"/>
        </w:rPr>
      </w:pPr>
    </w:p>
    <w:p w:rsidR="0033285A" w:rsidRDefault="0033285A" w:rsidP="00D65E54">
      <w:pPr>
        <w:suppressAutoHyphens w:val="0"/>
        <w:overflowPunct w:val="0"/>
        <w:autoSpaceDE w:val="0"/>
        <w:autoSpaceDN w:val="0"/>
        <w:adjustRightInd w:val="0"/>
        <w:textAlignment w:val="baseline"/>
        <w:rPr>
          <w:szCs w:val="28"/>
          <w:lang w:eastAsia="ru-RU"/>
        </w:rPr>
      </w:pPr>
    </w:p>
    <w:p w:rsidR="002E6D98" w:rsidRPr="0056310E" w:rsidRDefault="002E6D98" w:rsidP="00D65E54">
      <w:pPr>
        <w:suppressAutoHyphens w:val="0"/>
        <w:overflowPunct w:val="0"/>
        <w:autoSpaceDE w:val="0"/>
        <w:autoSpaceDN w:val="0"/>
        <w:adjustRightInd w:val="0"/>
        <w:textAlignment w:val="baseline"/>
        <w:rPr>
          <w:szCs w:val="28"/>
          <w:lang w:eastAsia="ru-RU"/>
        </w:rPr>
      </w:pPr>
      <w:r w:rsidRPr="0056310E">
        <w:rPr>
          <w:szCs w:val="28"/>
          <w:lang w:eastAsia="ru-RU"/>
        </w:rPr>
        <w:t xml:space="preserve">Мэр города Орла                                                                </w:t>
      </w:r>
      <w:r>
        <w:rPr>
          <w:szCs w:val="28"/>
          <w:lang w:eastAsia="ru-RU"/>
        </w:rPr>
        <w:t xml:space="preserve">   </w:t>
      </w:r>
      <w:r w:rsidRPr="0056310E">
        <w:rPr>
          <w:szCs w:val="28"/>
          <w:lang w:eastAsia="ru-RU"/>
        </w:rPr>
        <w:t xml:space="preserve">      </w:t>
      </w:r>
      <w:r>
        <w:rPr>
          <w:szCs w:val="28"/>
          <w:lang w:eastAsia="ru-RU"/>
        </w:rPr>
        <w:t xml:space="preserve">  </w:t>
      </w:r>
      <w:r w:rsidRPr="0056310E">
        <w:rPr>
          <w:szCs w:val="28"/>
          <w:lang w:eastAsia="ru-RU"/>
        </w:rPr>
        <w:t xml:space="preserve">    Ю.Н. Парахин</w:t>
      </w:r>
    </w:p>
    <w:p w:rsidR="002E6D98" w:rsidRPr="0056310E" w:rsidRDefault="002E6D98" w:rsidP="00D65E54">
      <w:pPr>
        <w:suppressAutoHyphens w:val="0"/>
        <w:overflowPunct w:val="0"/>
        <w:autoSpaceDE w:val="0"/>
        <w:autoSpaceDN w:val="0"/>
        <w:adjustRightInd w:val="0"/>
        <w:textAlignment w:val="baseline"/>
        <w:rPr>
          <w:szCs w:val="28"/>
          <w:lang w:eastAsia="ru-RU"/>
        </w:rPr>
      </w:pPr>
      <w:r w:rsidRPr="0056310E">
        <w:rPr>
          <w:szCs w:val="28"/>
          <w:lang w:eastAsia="ru-RU"/>
        </w:rPr>
        <w:t xml:space="preserve">                                                                                  </w:t>
      </w:r>
    </w:p>
    <w:p w:rsidR="002E6D98" w:rsidRPr="0056310E" w:rsidRDefault="002E6D98" w:rsidP="00D93ED2">
      <w:pPr>
        <w:suppressAutoHyphens w:val="0"/>
        <w:overflowPunct w:val="0"/>
        <w:autoSpaceDE w:val="0"/>
        <w:autoSpaceDN w:val="0"/>
        <w:adjustRightInd w:val="0"/>
        <w:ind w:firstLine="2127"/>
        <w:jc w:val="both"/>
        <w:textAlignment w:val="baseline"/>
        <w:rPr>
          <w:szCs w:val="28"/>
          <w:lang w:eastAsia="ru-RU"/>
        </w:rPr>
      </w:pPr>
    </w:p>
    <w:p w:rsidR="003B5163" w:rsidRDefault="002A09C2" w:rsidP="00051699">
      <w:pPr>
        <w:pStyle w:val="ad"/>
        <w:ind w:firstLine="2127"/>
        <w:rPr>
          <w:rFonts w:ascii="Times New Roman" w:hAnsi="Times New Roman"/>
          <w:spacing w:val="0"/>
          <w:sz w:val="28"/>
          <w:szCs w:val="28"/>
        </w:rPr>
      </w:pPr>
      <w:r>
        <w:rPr>
          <w:rFonts w:ascii="Times New Roman" w:hAnsi="Times New Roman"/>
          <w:spacing w:val="0"/>
          <w:sz w:val="28"/>
          <w:szCs w:val="28"/>
        </w:rPr>
        <w:t xml:space="preserve">                         </w:t>
      </w:r>
    </w:p>
    <w:p w:rsidR="00A078FF" w:rsidRDefault="008577C6" w:rsidP="00E23325">
      <w:pPr>
        <w:tabs>
          <w:tab w:val="center" w:pos="4677"/>
        </w:tabs>
        <w:rPr>
          <w:sz w:val="26"/>
          <w:szCs w:val="26"/>
        </w:rPr>
        <w:sectPr w:rsidR="00A078FF" w:rsidSect="0031601C">
          <w:headerReference w:type="default" r:id="rId9"/>
          <w:footerReference w:type="default" r:id="rId10"/>
          <w:headerReference w:type="first" r:id="rId11"/>
          <w:footerReference w:type="first" r:id="rId12"/>
          <w:pgSz w:w="11906" w:h="16838"/>
          <w:pgMar w:top="-742" w:right="850" w:bottom="1134" w:left="1701" w:header="142" w:footer="0" w:gutter="0"/>
          <w:pgNumType w:start="1"/>
          <w:cols w:space="720"/>
          <w:titlePg/>
          <w:docGrid w:linePitch="600" w:charSpace="24576"/>
        </w:sectPr>
      </w:pPr>
      <w:r>
        <w:rPr>
          <w:sz w:val="26"/>
          <w:szCs w:val="26"/>
        </w:rPr>
        <w:lastRenderedPageBreak/>
        <w:t xml:space="preserve">                                             </w:t>
      </w:r>
    </w:p>
    <w:p w:rsidR="00E23325" w:rsidRDefault="008577C6" w:rsidP="00E23325">
      <w:pPr>
        <w:tabs>
          <w:tab w:val="center" w:pos="4677"/>
        </w:tabs>
        <w:rPr>
          <w:sz w:val="26"/>
          <w:szCs w:val="26"/>
        </w:rPr>
      </w:pPr>
      <w:r>
        <w:rPr>
          <w:sz w:val="26"/>
          <w:szCs w:val="26"/>
        </w:rPr>
        <w:lastRenderedPageBreak/>
        <w:t xml:space="preserve">       </w:t>
      </w:r>
      <w:r w:rsidR="00B26089">
        <w:rPr>
          <w:sz w:val="26"/>
          <w:szCs w:val="26"/>
        </w:rPr>
        <w:t xml:space="preserve"> </w:t>
      </w:r>
      <w:r w:rsidR="00E23325">
        <w:rPr>
          <w:sz w:val="26"/>
          <w:szCs w:val="26"/>
        </w:rPr>
        <w:tab/>
      </w:r>
    </w:p>
    <w:p w:rsidR="00E23325" w:rsidRDefault="00E23325" w:rsidP="00E23325">
      <w:pPr>
        <w:tabs>
          <w:tab w:val="center" w:pos="4677"/>
        </w:tabs>
        <w:rPr>
          <w:sz w:val="26"/>
          <w:szCs w:val="26"/>
        </w:rPr>
      </w:pPr>
    </w:p>
    <w:p w:rsidR="002E6D98" w:rsidRPr="00B26089" w:rsidRDefault="00E23325" w:rsidP="00E23325">
      <w:pPr>
        <w:tabs>
          <w:tab w:val="center" w:pos="4677"/>
        </w:tabs>
        <w:rPr>
          <w:sz w:val="22"/>
          <w:szCs w:val="22"/>
        </w:rPr>
      </w:pPr>
      <w:r>
        <w:rPr>
          <w:sz w:val="26"/>
          <w:szCs w:val="26"/>
        </w:rPr>
        <w:t xml:space="preserve">              </w:t>
      </w:r>
      <w:r w:rsidR="008577C6">
        <w:rPr>
          <w:sz w:val="26"/>
          <w:szCs w:val="26"/>
        </w:rPr>
        <w:tab/>
        <w:t xml:space="preserve">           </w:t>
      </w:r>
      <w:r>
        <w:rPr>
          <w:sz w:val="26"/>
          <w:szCs w:val="26"/>
        </w:rPr>
        <w:t xml:space="preserve">                                                                </w:t>
      </w:r>
      <w:r w:rsidR="002E6D98" w:rsidRPr="00B26089">
        <w:rPr>
          <w:sz w:val="22"/>
          <w:szCs w:val="22"/>
        </w:rPr>
        <w:t>Приложение</w:t>
      </w:r>
    </w:p>
    <w:p w:rsidR="002E6D98" w:rsidRPr="00B26089" w:rsidRDefault="00B26089" w:rsidP="00B26089">
      <w:pPr>
        <w:tabs>
          <w:tab w:val="center" w:pos="4677"/>
          <w:tab w:val="right" w:pos="9354"/>
        </w:tabs>
        <w:jc w:val="center"/>
        <w:rPr>
          <w:sz w:val="22"/>
          <w:szCs w:val="22"/>
        </w:rPr>
      </w:pPr>
      <w:r w:rsidRPr="00B26089">
        <w:rPr>
          <w:sz w:val="22"/>
          <w:szCs w:val="22"/>
        </w:rPr>
        <w:t xml:space="preserve">                                                        </w:t>
      </w:r>
      <w:r>
        <w:rPr>
          <w:sz w:val="22"/>
          <w:szCs w:val="22"/>
        </w:rPr>
        <w:t xml:space="preserve">                                  </w:t>
      </w:r>
      <w:r w:rsidRPr="00B26089">
        <w:rPr>
          <w:sz w:val="22"/>
          <w:szCs w:val="22"/>
        </w:rPr>
        <w:t xml:space="preserve"> </w:t>
      </w:r>
      <w:r w:rsidR="002E6D98" w:rsidRPr="00B26089">
        <w:rPr>
          <w:sz w:val="22"/>
          <w:szCs w:val="22"/>
        </w:rPr>
        <w:t>к постановлению</w:t>
      </w:r>
      <w:r w:rsidR="007F6AC0" w:rsidRPr="00B26089">
        <w:rPr>
          <w:sz w:val="22"/>
          <w:szCs w:val="22"/>
        </w:rPr>
        <w:t xml:space="preserve"> а</w:t>
      </w:r>
      <w:r w:rsidR="002E6D98" w:rsidRPr="00B26089">
        <w:rPr>
          <w:sz w:val="22"/>
          <w:szCs w:val="22"/>
        </w:rPr>
        <w:t>дминистрации города Орла</w:t>
      </w:r>
    </w:p>
    <w:p w:rsidR="00541786" w:rsidRDefault="00B26089" w:rsidP="006378A4">
      <w:pPr>
        <w:ind w:firstLine="709"/>
        <w:jc w:val="center"/>
        <w:rPr>
          <w:sz w:val="22"/>
          <w:szCs w:val="22"/>
        </w:rPr>
      </w:pPr>
      <w:r w:rsidRPr="00B26089">
        <w:rPr>
          <w:sz w:val="22"/>
          <w:szCs w:val="22"/>
        </w:rPr>
        <w:t xml:space="preserve">                                           </w:t>
      </w:r>
      <w:r>
        <w:rPr>
          <w:sz w:val="22"/>
          <w:szCs w:val="22"/>
        </w:rPr>
        <w:t xml:space="preserve">                                  </w:t>
      </w:r>
      <w:r w:rsidRPr="00B26089">
        <w:rPr>
          <w:sz w:val="22"/>
          <w:szCs w:val="22"/>
        </w:rPr>
        <w:t xml:space="preserve"> </w:t>
      </w:r>
      <w:r w:rsidR="002E6D98" w:rsidRPr="00B26089">
        <w:rPr>
          <w:sz w:val="22"/>
          <w:szCs w:val="22"/>
        </w:rPr>
        <w:t>от «</w:t>
      </w:r>
      <w:r w:rsidR="006F7A6E">
        <w:rPr>
          <w:sz w:val="22"/>
          <w:szCs w:val="22"/>
        </w:rPr>
        <w:t>15</w:t>
      </w:r>
      <w:r w:rsidR="002E6D98" w:rsidRPr="00B26089">
        <w:rPr>
          <w:sz w:val="22"/>
          <w:szCs w:val="22"/>
        </w:rPr>
        <w:t>»</w:t>
      </w:r>
      <w:r w:rsidR="00541786">
        <w:rPr>
          <w:sz w:val="22"/>
          <w:szCs w:val="22"/>
        </w:rPr>
        <w:t xml:space="preserve"> </w:t>
      </w:r>
      <w:r w:rsidR="006F7A6E">
        <w:rPr>
          <w:sz w:val="22"/>
          <w:szCs w:val="22"/>
        </w:rPr>
        <w:t xml:space="preserve">августа </w:t>
      </w:r>
      <w:r w:rsidR="002E6D98" w:rsidRPr="00B26089">
        <w:rPr>
          <w:sz w:val="22"/>
          <w:szCs w:val="22"/>
        </w:rPr>
        <w:t>202</w:t>
      </w:r>
      <w:r w:rsidR="001C5A71">
        <w:rPr>
          <w:sz w:val="22"/>
          <w:szCs w:val="22"/>
        </w:rPr>
        <w:t>4</w:t>
      </w:r>
      <w:r w:rsidR="002E6D98" w:rsidRPr="00B26089">
        <w:rPr>
          <w:sz w:val="22"/>
          <w:szCs w:val="22"/>
        </w:rPr>
        <w:t xml:space="preserve"> г. №</w:t>
      </w:r>
      <w:r w:rsidR="006F7A6E">
        <w:rPr>
          <w:sz w:val="22"/>
          <w:szCs w:val="22"/>
        </w:rPr>
        <w:t>4003</w:t>
      </w:r>
      <w:bookmarkStart w:id="0" w:name="_GoBack"/>
      <w:bookmarkEnd w:id="0"/>
    </w:p>
    <w:p w:rsidR="00541786" w:rsidRDefault="00541786" w:rsidP="006378A4">
      <w:pPr>
        <w:ind w:firstLine="709"/>
        <w:jc w:val="center"/>
        <w:rPr>
          <w:sz w:val="22"/>
          <w:szCs w:val="22"/>
        </w:rPr>
      </w:pPr>
    </w:p>
    <w:p w:rsidR="00541786" w:rsidRDefault="00541786" w:rsidP="006378A4">
      <w:pPr>
        <w:ind w:firstLine="709"/>
        <w:jc w:val="center"/>
        <w:rPr>
          <w:sz w:val="22"/>
          <w:szCs w:val="22"/>
        </w:rPr>
      </w:pPr>
    </w:p>
    <w:p w:rsidR="009C4CA3" w:rsidRDefault="009C4CA3" w:rsidP="006378A4">
      <w:pPr>
        <w:ind w:firstLine="709"/>
        <w:jc w:val="center"/>
        <w:rPr>
          <w:sz w:val="22"/>
          <w:szCs w:val="22"/>
        </w:rPr>
      </w:pPr>
    </w:p>
    <w:p w:rsidR="009C4CA3" w:rsidRDefault="009C4CA3" w:rsidP="006378A4">
      <w:pPr>
        <w:ind w:firstLine="709"/>
        <w:jc w:val="center"/>
        <w:rPr>
          <w:sz w:val="22"/>
          <w:szCs w:val="22"/>
        </w:rPr>
      </w:pPr>
    </w:p>
    <w:p w:rsidR="00082C59" w:rsidRDefault="002E6D98" w:rsidP="006378A4">
      <w:pPr>
        <w:ind w:firstLine="709"/>
        <w:jc w:val="center"/>
        <w:rPr>
          <w:sz w:val="26"/>
          <w:szCs w:val="26"/>
        </w:rPr>
      </w:pPr>
      <w:r w:rsidRPr="007F6AC0">
        <w:rPr>
          <w:sz w:val="26"/>
          <w:szCs w:val="26"/>
        </w:rPr>
        <w:t xml:space="preserve">Извещение </w:t>
      </w:r>
    </w:p>
    <w:p w:rsidR="002E6D98" w:rsidRPr="007F6AC0" w:rsidRDefault="002E6D98" w:rsidP="006378A4">
      <w:pPr>
        <w:ind w:firstLine="709"/>
        <w:jc w:val="center"/>
        <w:rPr>
          <w:sz w:val="26"/>
          <w:szCs w:val="26"/>
        </w:rPr>
      </w:pPr>
      <w:r w:rsidRPr="007F6AC0">
        <w:rPr>
          <w:sz w:val="26"/>
          <w:szCs w:val="26"/>
        </w:rPr>
        <w:t>о проведении аукциона</w:t>
      </w:r>
      <w:r w:rsidR="00082C59">
        <w:rPr>
          <w:sz w:val="26"/>
          <w:szCs w:val="26"/>
        </w:rPr>
        <w:t xml:space="preserve"> </w:t>
      </w:r>
      <w:r w:rsidRPr="007F6AC0">
        <w:rPr>
          <w:sz w:val="26"/>
          <w:szCs w:val="26"/>
        </w:rPr>
        <w:t>на право заключения договор</w:t>
      </w:r>
      <w:r w:rsidR="004C6A6F" w:rsidRPr="007F6AC0">
        <w:rPr>
          <w:sz w:val="26"/>
          <w:szCs w:val="26"/>
        </w:rPr>
        <w:t>ов</w:t>
      </w:r>
      <w:r w:rsidRPr="007F6AC0">
        <w:rPr>
          <w:sz w:val="26"/>
          <w:szCs w:val="26"/>
        </w:rPr>
        <w:t>, на размещение нестационарных</w:t>
      </w:r>
      <w:r w:rsidR="00082C59">
        <w:rPr>
          <w:sz w:val="26"/>
          <w:szCs w:val="26"/>
        </w:rPr>
        <w:t xml:space="preserve"> </w:t>
      </w:r>
      <w:r w:rsidRPr="007F6AC0">
        <w:rPr>
          <w:sz w:val="26"/>
          <w:szCs w:val="26"/>
        </w:rPr>
        <w:t>торговых объектов на территории муниципального образования «Город Орёл»</w:t>
      </w:r>
    </w:p>
    <w:p w:rsidR="002E6D98" w:rsidRPr="007F6AC0" w:rsidRDefault="002E6D98" w:rsidP="007F6AC0">
      <w:pPr>
        <w:spacing w:line="276" w:lineRule="auto"/>
        <w:ind w:firstLine="709"/>
        <w:jc w:val="center"/>
        <w:rPr>
          <w:sz w:val="26"/>
          <w:szCs w:val="26"/>
        </w:rPr>
      </w:pPr>
    </w:p>
    <w:p w:rsidR="002E6D98" w:rsidRPr="007F6AC0" w:rsidRDefault="002E6D98" w:rsidP="00AC7F4B">
      <w:pPr>
        <w:spacing w:line="276" w:lineRule="auto"/>
        <w:ind w:left="-426" w:firstLine="710"/>
        <w:jc w:val="both"/>
        <w:rPr>
          <w:sz w:val="26"/>
          <w:szCs w:val="26"/>
        </w:rPr>
      </w:pPr>
      <w:r w:rsidRPr="007F6AC0">
        <w:rPr>
          <w:sz w:val="26"/>
          <w:szCs w:val="26"/>
        </w:rPr>
        <w:t xml:space="preserve">Во исполнение постановлений администрации города Орла от 21 сентября 2015 </w:t>
      </w:r>
      <w:r w:rsidR="00357EE2" w:rsidRPr="007F6AC0">
        <w:rPr>
          <w:sz w:val="26"/>
          <w:szCs w:val="26"/>
        </w:rPr>
        <w:t xml:space="preserve">           </w:t>
      </w:r>
      <w:r w:rsidRPr="007F6AC0">
        <w:rPr>
          <w:sz w:val="26"/>
          <w:szCs w:val="26"/>
        </w:rPr>
        <w:t xml:space="preserve">№ 4192 «О размещении нестационарных объектов на территории муниципального образования «Город Орёл», от 24 октября 2016 № 4798 «Об утверждении схем размещения нестационарных торговых объектов на территории города Орла» управление муниципального имущества и землепользования администрации города Орла извещает о проведении </w:t>
      </w:r>
      <w:r w:rsidR="00541786">
        <w:rPr>
          <w:b/>
          <w:sz w:val="26"/>
          <w:szCs w:val="26"/>
        </w:rPr>
        <w:t xml:space="preserve">18 сентября </w:t>
      </w:r>
      <w:r w:rsidRPr="007F6AC0">
        <w:rPr>
          <w:b/>
          <w:bCs/>
          <w:sz w:val="26"/>
          <w:szCs w:val="26"/>
        </w:rPr>
        <w:t>202</w:t>
      </w:r>
      <w:r w:rsidR="001C5A71">
        <w:rPr>
          <w:b/>
          <w:bCs/>
          <w:sz w:val="26"/>
          <w:szCs w:val="26"/>
        </w:rPr>
        <w:t>4</w:t>
      </w:r>
      <w:r w:rsidRPr="007F6AC0">
        <w:rPr>
          <w:b/>
          <w:bCs/>
          <w:sz w:val="26"/>
          <w:szCs w:val="26"/>
        </w:rPr>
        <w:t xml:space="preserve"> года в 1</w:t>
      </w:r>
      <w:r w:rsidR="001C5A71">
        <w:rPr>
          <w:b/>
          <w:bCs/>
          <w:sz w:val="26"/>
          <w:szCs w:val="26"/>
        </w:rPr>
        <w:t>0</w:t>
      </w:r>
      <w:r w:rsidRPr="007F6AC0">
        <w:rPr>
          <w:b/>
          <w:bCs/>
          <w:sz w:val="26"/>
          <w:szCs w:val="26"/>
        </w:rPr>
        <w:t>:00</w:t>
      </w:r>
      <w:r w:rsidRPr="007F6AC0">
        <w:rPr>
          <w:bCs/>
          <w:sz w:val="26"/>
          <w:szCs w:val="26"/>
        </w:rPr>
        <w:t xml:space="preserve"> в малом зале администрации города Ор</w:t>
      </w:r>
      <w:r w:rsidRPr="007F6AC0">
        <w:rPr>
          <w:sz w:val="26"/>
          <w:szCs w:val="26"/>
        </w:rPr>
        <w:t>ла</w:t>
      </w:r>
      <w:r w:rsidRPr="007F6AC0">
        <w:rPr>
          <w:b/>
          <w:sz w:val="26"/>
          <w:szCs w:val="26"/>
        </w:rPr>
        <w:t xml:space="preserve"> </w:t>
      </w:r>
      <w:r w:rsidRPr="007F6AC0">
        <w:rPr>
          <w:sz w:val="26"/>
          <w:szCs w:val="26"/>
        </w:rPr>
        <w:t>аукциона на право заключения договор</w:t>
      </w:r>
      <w:r w:rsidR="00643685" w:rsidRPr="007F6AC0">
        <w:rPr>
          <w:sz w:val="26"/>
          <w:szCs w:val="26"/>
        </w:rPr>
        <w:t>ов</w:t>
      </w:r>
      <w:r w:rsidRPr="007F6AC0">
        <w:rPr>
          <w:sz w:val="26"/>
          <w:szCs w:val="26"/>
        </w:rPr>
        <w:t xml:space="preserve"> на размещение нестационарных торговых объектов на территории муниципального образования «Город Орёл». </w:t>
      </w:r>
    </w:p>
    <w:p w:rsidR="002E6D98" w:rsidRPr="007F6AC0" w:rsidRDefault="002E6D98" w:rsidP="00AC7F4B">
      <w:pPr>
        <w:spacing w:line="276" w:lineRule="auto"/>
        <w:ind w:left="-426" w:firstLine="710"/>
        <w:jc w:val="both"/>
        <w:rPr>
          <w:sz w:val="26"/>
          <w:szCs w:val="26"/>
        </w:rPr>
      </w:pPr>
      <w:r w:rsidRPr="007F6AC0">
        <w:rPr>
          <w:sz w:val="26"/>
          <w:szCs w:val="26"/>
        </w:rPr>
        <w:t xml:space="preserve">Организатором проведения аукциона является Управление муниципального имущества и землепользования администрации города Орла (далее - УМИЗ). Почтовый адрес: </w:t>
      </w:r>
      <w:smartTag w:uri="urn:schemas-microsoft-com:office:smarttags" w:element="metricconverter">
        <w:smartTagPr>
          <w:attr w:name="ProductID" w:val="2015 г"/>
        </w:smartTagPr>
        <w:r w:rsidRPr="007F6AC0">
          <w:rPr>
            <w:sz w:val="26"/>
            <w:szCs w:val="26"/>
          </w:rPr>
          <w:t>302028, г</w:t>
        </w:r>
      </w:smartTag>
      <w:r w:rsidRPr="007F6AC0">
        <w:rPr>
          <w:sz w:val="26"/>
          <w:szCs w:val="26"/>
        </w:rPr>
        <w:t>. Орел, Пролетарская гора, 1. Контактное лицо:</w:t>
      </w:r>
      <w:r w:rsidR="00357EE2" w:rsidRPr="007F6AC0">
        <w:rPr>
          <w:sz w:val="26"/>
          <w:szCs w:val="26"/>
        </w:rPr>
        <w:t xml:space="preserve"> главный специалист управления муниципального имущества и землепользования администрации г. Орла -</w:t>
      </w:r>
      <w:r w:rsidRPr="007F6AC0">
        <w:rPr>
          <w:sz w:val="26"/>
          <w:szCs w:val="26"/>
        </w:rPr>
        <w:t xml:space="preserve"> Гуль Светлана Владимировна, тел. 8</w:t>
      </w:r>
      <w:r w:rsidR="00B26089">
        <w:rPr>
          <w:sz w:val="26"/>
          <w:szCs w:val="26"/>
        </w:rPr>
        <w:t xml:space="preserve"> </w:t>
      </w:r>
      <w:r w:rsidRPr="007F6AC0">
        <w:rPr>
          <w:sz w:val="26"/>
          <w:szCs w:val="26"/>
        </w:rPr>
        <w:t>(4862) 47-</w:t>
      </w:r>
      <w:r w:rsidR="00753B45" w:rsidRPr="007F6AC0">
        <w:rPr>
          <w:sz w:val="26"/>
          <w:szCs w:val="26"/>
        </w:rPr>
        <w:t>54</w:t>
      </w:r>
      <w:r w:rsidRPr="007F6AC0">
        <w:rPr>
          <w:sz w:val="26"/>
          <w:szCs w:val="26"/>
        </w:rPr>
        <w:t>-</w:t>
      </w:r>
      <w:r w:rsidR="00753B45" w:rsidRPr="007F6AC0">
        <w:rPr>
          <w:sz w:val="26"/>
          <w:szCs w:val="26"/>
        </w:rPr>
        <w:t>59</w:t>
      </w:r>
      <w:r w:rsidRPr="007F6AC0">
        <w:rPr>
          <w:sz w:val="26"/>
          <w:szCs w:val="26"/>
        </w:rPr>
        <w:t xml:space="preserve"> (каб. </w:t>
      </w:r>
      <w:r w:rsidR="00753B45" w:rsidRPr="007F6AC0">
        <w:rPr>
          <w:sz w:val="26"/>
          <w:szCs w:val="26"/>
        </w:rPr>
        <w:t>224)</w:t>
      </w:r>
      <w:r w:rsidRPr="007F6AC0">
        <w:rPr>
          <w:sz w:val="26"/>
          <w:szCs w:val="26"/>
        </w:rPr>
        <w:t>.</w:t>
      </w:r>
    </w:p>
    <w:p w:rsidR="002E6D98" w:rsidRDefault="002E6D98" w:rsidP="00AC7F4B">
      <w:pPr>
        <w:spacing w:line="276" w:lineRule="auto"/>
        <w:ind w:left="-426" w:firstLine="710"/>
        <w:jc w:val="both"/>
        <w:rPr>
          <w:b/>
          <w:sz w:val="26"/>
          <w:szCs w:val="26"/>
        </w:rPr>
      </w:pPr>
      <w:r w:rsidRPr="001C5A71">
        <w:rPr>
          <w:b/>
          <w:sz w:val="26"/>
          <w:szCs w:val="26"/>
        </w:rPr>
        <w:t>Торговые места (лоты) для размещения нестационарных</w:t>
      </w:r>
      <w:r w:rsidR="008F2287" w:rsidRPr="001C5A71">
        <w:rPr>
          <w:b/>
          <w:sz w:val="26"/>
          <w:szCs w:val="26"/>
        </w:rPr>
        <w:t xml:space="preserve"> торговых объектов:</w:t>
      </w:r>
      <w:r w:rsidRPr="001C5A71">
        <w:rPr>
          <w:b/>
          <w:sz w:val="26"/>
          <w:szCs w:val="26"/>
        </w:rPr>
        <w:t xml:space="preserve"> </w:t>
      </w:r>
    </w:p>
    <w:p w:rsidR="009C4CA3" w:rsidRPr="001C5A71" w:rsidRDefault="009C4CA3" w:rsidP="00AC7F4B">
      <w:pPr>
        <w:spacing w:line="276" w:lineRule="auto"/>
        <w:ind w:left="-426" w:firstLine="710"/>
        <w:jc w:val="both"/>
        <w:rPr>
          <w:b/>
          <w:sz w:val="26"/>
          <w:szCs w:val="26"/>
        </w:rPr>
      </w:pPr>
    </w:p>
    <w:tbl>
      <w:tblPr>
        <w:tblW w:w="9782" w:type="dxa"/>
        <w:tblInd w:w="-318" w:type="dxa"/>
        <w:tblLayout w:type="fixed"/>
        <w:tblLook w:val="04A0" w:firstRow="1" w:lastRow="0" w:firstColumn="1" w:lastColumn="0" w:noHBand="0" w:noVBand="1"/>
      </w:tblPr>
      <w:tblGrid>
        <w:gridCol w:w="568"/>
        <w:gridCol w:w="709"/>
        <w:gridCol w:w="992"/>
        <w:gridCol w:w="1418"/>
        <w:gridCol w:w="708"/>
        <w:gridCol w:w="993"/>
        <w:gridCol w:w="1134"/>
        <w:gridCol w:w="1134"/>
        <w:gridCol w:w="1134"/>
        <w:gridCol w:w="992"/>
      </w:tblGrid>
      <w:tr w:rsidR="00B91641" w:rsidRPr="001C5A71" w:rsidTr="0033285A">
        <w:trPr>
          <w:trHeight w:val="37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5A71" w:rsidRPr="00271B28" w:rsidRDefault="00B91641" w:rsidP="00AC7F4B">
            <w:pPr>
              <w:suppressAutoHyphens w:val="0"/>
              <w:spacing w:line="276" w:lineRule="auto"/>
              <w:jc w:val="center"/>
              <w:rPr>
                <w:b/>
                <w:bCs/>
                <w:color w:val="000000"/>
                <w:sz w:val="18"/>
                <w:szCs w:val="18"/>
                <w:lang w:eastAsia="ru-RU"/>
              </w:rPr>
            </w:pPr>
            <w:r w:rsidRPr="00271B28">
              <w:rPr>
                <w:b/>
                <w:bCs/>
                <w:color w:val="000000"/>
                <w:sz w:val="18"/>
                <w:szCs w:val="18"/>
                <w:lang w:eastAsia="ru-RU"/>
              </w:rPr>
              <w:t>п/п</w:t>
            </w:r>
            <w:r w:rsidR="001C5A71" w:rsidRPr="00271B28">
              <w:rPr>
                <w:b/>
                <w:bCs/>
                <w:color w:val="000000"/>
                <w:sz w:val="18"/>
                <w:szCs w:val="18"/>
                <w:lang w:eastAsia="ru-RU"/>
              </w:rPr>
              <w:t xml:space="preserve"> №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1C5A71" w:rsidRPr="00271B28" w:rsidRDefault="00B91641" w:rsidP="00AC7F4B">
            <w:pPr>
              <w:suppressAutoHyphens w:val="0"/>
              <w:spacing w:line="276" w:lineRule="auto"/>
              <w:jc w:val="center"/>
              <w:rPr>
                <w:b/>
                <w:bCs/>
                <w:sz w:val="18"/>
                <w:szCs w:val="18"/>
                <w:lang w:eastAsia="ru-RU"/>
              </w:rPr>
            </w:pPr>
            <w:r w:rsidRPr="00271B28">
              <w:rPr>
                <w:b/>
                <w:bCs/>
                <w:sz w:val="18"/>
                <w:szCs w:val="18"/>
                <w:lang w:eastAsia="ru-RU"/>
              </w:rPr>
              <w:t xml:space="preserve">п/п </w:t>
            </w:r>
            <w:r w:rsidR="001C5A71" w:rsidRPr="00271B28">
              <w:rPr>
                <w:b/>
                <w:bCs/>
                <w:sz w:val="18"/>
                <w:szCs w:val="18"/>
                <w:lang w:eastAsia="ru-RU"/>
              </w:rPr>
              <w:t>№ в схеме</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C5A71" w:rsidRPr="00271B28" w:rsidRDefault="001C5A71" w:rsidP="00AC7F4B">
            <w:pPr>
              <w:suppressAutoHyphens w:val="0"/>
              <w:spacing w:line="276" w:lineRule="auto"/>
              <w:jc w:val="center"/>
              <w:rPr>
                <w:b/>
                <w:bCs/>
                <w:sz w:val="18"/>
                <w:szCs w:val="18"/>
                <w:lang w:eastAsia="ru-RU"/>
              </w:rPr>
            </w:pPr>
            <w:r w:rsidRPr="00271B28">
              <w:rPr>
                <w:b/>
                <w:bCs/>
                <w:sz w:val="18"/>
                <w:szCs w:val="18"/>
                <w:lang w:eastAsia="ru-RU"/>
              </w:rPr>
              <w:t>Вид НТО</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1C5A71" w:rsidRPr="00271B28" w:rsidRDefault="001C5A71" w:rsidP="00AC7F4B">
            <w:pPr>
              <w:suppressAutoHyphens w:val="0"/>
              <w:spacing w:line="276" w:lineRule="auto"/>
              <w:jc w:val="center"/>
              <w:rPr>
                <w:b/>
                <w:bCs/>
                <w:sz w:val="18"/>
                <w:szCs w:val="18"/>
                <w:lang w:eastAsia="ru-RU"/>
              </w:rPr>
            </w:pPr>
            <w:r w:rsidRPr="00271B28">
              <w:rPr>
                <w:b/>
                <w:bCs/>
                <w:sz w:val="18"/>
                <w:szCs w:val="18"/>
                <w:lang w:eastAsia="ru-RU"/>
              </w:rPr>
              <w:t>Адрес месторасположения НТ</w:t>
            </w:r>
            <w:r w:rsidR="00B11EF5" w:rsidRPr="00271B28">
              <w:rPr>
                <w:b/>
                <w:bCs/>
                <w:sz w:val="18"/>
                <w:szCs w:val="18"/>
                <w:lang w:eastAsia="ru-RU"/>
              </w:rPr>
              <w:t xml:space="preserve">О/ </w:t>
            </w:r>
            <w:r w:rsidRPr="00271B28">
              <w:rPr>
                <w:b/>
                <w:bCs/>
                <w:sz w:val="18"/>
                <w:szCs w:val="18"/>
                <w:lang w:eastAsia="ru-RU"/>
              </w:rPr>
              <w:t>№ графичес</w:t>
            </w:r>
            <w:r w:rsidR="00B11EF5" w:rsidRPr="00271B28">
              <w:rPr>
                <w:b/>
                <w:bCs/>
                <w:sz w:val="18"/>
                <w:szCs w:val="18"/>
                <w:lang w:eastAsia="ru-RU"/>
              </w:rPr>
              <w:t>кого изображения (приложение 2 к извещению)</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1C5A71" w:rsidRPr="00271B28" w:rsidRDefault="001C5A71" w:rsidP="00AC7F4B">
            <w:pPr>
              <w:suppressAutoHyphens w:val="0"/>
              <w:spacing w:line="276" w:lineRule="auto"/>
              <w:jc w:val="center"/>
              <w:rPr>
                <w:b/>
                <w:bCs/>
                <w:sz w:val="18"/>
                <w:szCs w:val="18"/>
                <w:lang w:eastAsia="ru-RU"/>
              </w:rPr>
            </w:pPr>
            <w:r w:rsidRPr="00271B28">
              <w:rPr>
                <w:b/>
                <w:bCs/>
                <w:sz w:val="18"/>
                <w:szCs w:val="18"/>
                <w:lang w:eastAsia="ru-RU"/>
              </w:rPr>
              <w:t>Площадь для размещения НТО, кв. м</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1C5A71" w:rsidRPr="00271B28" w:rsidRDefault="001C5A71" w:rsidP="00AC7F4B">
            <w:pPr>
              <w:suppressAutoHyphens w:val="0"/>
              <w:spacing w:line="276" w:lineRule="auto"/>
              <w:jc w:val="center"/>
              <w:rPr>
                <w:b/>
                <w:bCs/>
                <w:sz w:val="18"/>
                <w:szCs w:val="18"/>
                <w:lang w:eastAsia="ru-RU"/>
              </w:rPr>
            </w:pPr>
            <w:r w:rsidRPr="00271B28">
              <w:rPr>
                <w:b/>
                <w:bCs/>
                <w:sz w:val="18"/>
                <w:szCs w:val="18"/>
                <w:lang w:eastAsia="ru-RU"/>
              </w:rPr>
              <w:t>Вид собственности земельного участка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C5A71" w:rsidRPr="00271B28" w:rsidRDefault="001C5A71" w:rsidP="00AC7F4B">
            <w:pPr>
              <w:suppressAutoHyphens w:val="0"/>
              <w:spacing w:line="276" w:lineRule="auto"/>
              <w:jc w:val="center"/>
              <w:rPr>
                <w:b/>
                <w:bCs/>
                <w:sz w:val="18"/>
                <w:szCs w:val="18"/>
                <w:lang w:eastAsia="ru-RU"/>
              </w:rPr>
            </w:pPr>
            <w:r w:rsidRPr="00271B28">
              <w:rPr>
                <w:b/>
                <w:bCs/>
                <w:sz w:val="18"/>
                <w:szCs w:val="18"/>
                <w:lang w:eastAsia="ru-RU"/>
              </w:rPr>
              <w:t>Ассортимент реализуемых товаров, оказываемых услуг</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C5A71" w:rsidRPr="00271B28" w:rsidRDefault="001C5A71" w:rsidP="00AC7F4B">
            <w:pPr>
              <w:suppressAutoHyphens w:val="0"/>
              <w:spacing w:line="276" w:lineRule="auto"/>
              <w:jc w:val="center"/>
              <w:rPr>
                <w:b/>
                <w:bCs/>
                <w:sz w:val="18"/>
                <w:szCs w:val="18"/>
                <w:lang w:eastAsia="ru-RU"/>
              </w:rPr>
            </w:pPr>
            <w:r w:rsidRPr="00271B28">
              <w:rPr>
                <w:b/>
                <w:bCs/>
                <w:sz w:val="18"/>
                <w:szCs w:val="18"/>
                <w:lang w:eastAsia="ru-RU"/>
              </w:rPr>
              <w:t>Срок размещения по постановлению</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C5A71" w:rsidRPr="00271B28" w:rsidRDefault="001C5A71" w:rsidP="00AC7F4B">
            <w:pPr>
              <w:suppressAutoHyphens w:val="0"/>
              <w:spacing w:line="276" w:lineRule="auto"/>
              <w:ind w:right="98"/>
              <w:jc w:val="center"/>
              <w:rPr>
                <w:b/>
                <w:bCs/>
                <w:sz w:val="18"/>
                <w:szCs w:val="18"/>
                <w:lang w:eastAsia="ru-RU"/>
              </w:rPr>
            </w:pPr>
            <w:r w:rsidRPr="00271B28">
              <w:rPr>
                <w:b/>
                <w:bCs/>
                <w:sz w:val="18"/>
                <w:szCs w:val="18"/>
                <w:lang w:eastAsia="ru-RU"/>
              </w:rPr>
              <w:t>Начальная стоимость лота, руб</w:t>
            </w:r>
            <w:r w:rsidR="00B91641" w:rsidRPr="00271B28">
              <w:rPr>
                <w:b/>
                <w:bCs/>
                <w:sz w:val="18"/>
                <w:szCs w:val="18"/>
                <w:lang w:eastAsia="ru-RU"/>
              </w:rPr>
              <w:t>.</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C5A71" w:rsidRPr="00271B28" w:rsidRDefault="001C5A71" w:rsidP="00AC7F4B">
            <w:pPr>
              <w:suppressAutoHyphens w:val="0"/>
              <w:spacing w:line="276" w:lineRule="auto"/>
              <w:jc w:val="center"/>
              <w:rPr>
                <w:b/>
                <w:bCs/>
                <w:sz w:val="18"/>
                <w:szCs w:val="18"/>
                <w:lang w:eastAsia="ru-RU"/>
              </w:rPr>
            </w:pPr>
            <w:r w:rsidRPr="00271B28">
              <w:rPr>
                <w:b/>
                <w:bCs/>
                <w:sz w:val="18"/>
                <w:szCs w:val="18"/>
                <w:lang w:eastAsia="ru-RU"/>
              </w:rPr>
              <w:t>Задаток для участия в аукционе</w:t>
            </w:r>
          </w:p>
        </w:tc>
      </w:tr>
      <w:tr w:rsidR="006429AA" w:rsidRPr="006429AA" w:rsidTr="0033285A">
        <w:trPr>
          <w:trHeight w:val="372"/>
        </w:trPr>
        <w:tc>
          <w:tcPr>
            <w:tcW w:w="568" w:type="dxa"/>
            <w:tcBorders>
              <w:top w:val="single" w:sz="4" w:space="0" w:color="auto"/>
              <w:left w:val="single" w:sz="4" w:space="0" w:color="auto"/>
              <w:bottom w:val="single" w:sz="4" w:space="0" w:color="auto"/>
              <w:right w:val="single" w:sz="4" w:space="0" w:color="auto"/>
            </w:tcBorders>
            <w:vAlign w:val="center"/>
            <w:hideMark/>
          </w:tcPr>
          <w:p w:rsidR="006429AA" w:rsidRPr="00271B28" w:rsidRDefault="006429AA" w:rsidP="00AC7F4B">
            <w:pPr>
              <w:suppressAutoHyphens w:val="0"/>
              <w:spacing w:line="276" w:lineRule="auto"/>
              <w:jc w:val="center"/>
              <w:rPr>
                <w:bCs/>
                <w:color w:val="000000"/>
                <w:sz w:val="18"/>
                <w:szCs w:val="18"/>
                <w:lang w:eastAsia="ru-RU"/>
              </w:rPr>
            </w:pPr>
            <w:r w:rsidRPr="00271B28">
              <w:rPr>
                <w:bCs/>
                <w:color w:val="000000"/>
                <w:sz w:val="18"/>
                <w:szCs w:val="18"/>
                <w:lang w:eastAsia="ru-RU"/>
              </w:rPr>
              <w:t>1</w:t>
            </w:r>
          </w:p>
        </w:tc>
        <w:tc>
          <w:tcPr>
            <w:tcW w:w="709" w:type="dxa"/>
            <w:tcBorders>
              <w:top w:val="single" w:sz="4" w:space="0" w:color="auto"/>
              <w:left w:val="nil"/>
              <w:bottom w:val="single" w:sz="4" w:space="0" w:color="auto"/>
              <w:right w:val="single" w:sz="4" w:space="0" w:color="auto"/>
            </w:tcBorders>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89</w:t>
            </w:r>
          </w:p>
        </w:tc>
        <w:tc>
          <w:tcPr>
            <w:tcW w:w="992" w:type="dxa"/>
            <w:tcBorders>
              <w:top w:val="single" w:sz="4" w:space="0" w:color="auto"/>
              <w:left w:val="nil"/>
              <w:bottom w:val="single" w:sz="4" w:space="0" w:color="auto"/>
              <w:right w:val="single" w:sz="4" w:space="0" w:color="auto"/>
            </w:tcBorders>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Киоск</w:t>
            </w:r>
          </w:p>
        </w:tc>
        <w:tc>
          <w:tcPr>
            <w:tcW w:w="1418" w:type="dxa"/>
            <w:tcBorders>
              <w:top w:val="single" w:sz="4" w:space="0" w:color="auto"/>
              <w:left w:val="nil"/>
              <w:bottom w:val="single" w:sz="4" w:space="0" w:color="auto"/>
              <w:right w:val="single" w:sz="4" w:space="0" w:color="auto"/>
            </w:tcBorders>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ул. Черкасская, в районе дома № 75</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8,0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Государственная собственность не разграничена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Плодоовощная продукция</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до 31.03.2029</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9C4CA3" w:rsidP="00AC7F4B">
            <w:pPr>
              <w:suppressAutoHyphens w:val="0"/>
              <w:spacing w:line="276" w:lineRule="auto"/>
              <w:ind w:right="98"/>
              <w:rPr>
                <w:bCs/>
                <w:sz w:val="18"/>
                <w:szCs w:val="18"/>
                <w:lang w:eastAsia="ru-RU"/>
              </w:rPr>
            </w:pPr>
            <w:r>
              <w:rPr>
                <w:bCs/>
                <w:sz w:val="18"/>
                <w:szCs w:val="18"/>
                <w:lang w:eastAsia="ru-RU"/>
              </w:rPr>
              <w:t>192 850,16</w:t>
            </w:r>
            <w:r w:rsidR="006429AA" w:rsidRPr="00271B28">
              <w:rPr>
                <w:bCs/>
                <w:sz w:val="18"/>
                <w:szCs w:val="18"/>
                <w:lang w:eastAsia="ru-RU"/>
              </w:rPr>
              <w:t xml:space="preserve">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9C4CA3" w:rsidP="00AC7F4B">
            <w:pPr>
              <w:suppressAutoHyphens w:val="0"/>
              <w:spacing w:line="276" w:lineRule="auto"/>
              <w:jc w:val="center"/>
              <w:rPr>
                <w:bCs/>
                <w:sz w:val="18"/>
                <w:szCs w:val="18"/>
                <w:lang w:eastAsia="ru-RU"/>
              </w:rPr>
            </w:pPr>
            <w:r>
              <w:rPr>
                <w:bCs/>
                <w:sz w:val="18"/>
                <w:szCs w:val="18"/>
                <w:lang w:eastAsia="ru-RU"/>
              </w:rPr>
              <w:t>10 519,10</w:t>
            </w:r>
            <w:r w:rsidR="006429AA" w:rsidRPr="00271B28">
              <w:rPr>
                <w:bCs/>
                <w:sz w:val="18"/>
                <w:szCs w:val="18"/>
                <w:lang w:eastAsia="ru-RU"/>
              </w:rPr>
              <w:t xml:space="preserve">   </w:t>
            </w:r>
          </w:p>
        </w:tc>
      </w:tr>
      <w:tr w:rsidR="00271B28" w:rsidRPr="006429AA" w:rsidTr="00CC1E57">
        <w:trPr>
          <w:trHeight w:val="372"/>
        </w:trPr>
        <w:tc>
          <w:tcPr>
            <w:tcW w:w="568" w:type="dxa"/>
            <w:tcBorders>
              <w:top w:val="single" w:sz="4" w:space="0" w:color="auto"/>
              <w:left w:val="single" w:sz="4" w:space="0" w:color="auto"/>
              <w:bottom w:val="single" w:sz="4" w:space="0" w:color="auto"/>
              <w:right w:val="single" w:sz="4" w:space="0" w:color="auto"/>
            </w:tcBorders>
            <w:vAlign w:val="center"/>
            <w:hideMark/>
          </w:tcPr>
          <w:p w:rsidR="00271B28" w:rsidRPr="00271B28" w:rsidRDefault="00271B28" w:rsidP="00AC7F4B">
            <w:pPr>
              <w:suppressAutoHyphens w:val="0"/>
              <w:spacing w:line="276" w:lineRule="auto"/>
              <w:jc w:val="center"/>
              <w:rPr>
                <w:bCs/>
                <w:color w:val="000000"/>
                <w:sz w:val="18"/>
                <w:szCs w:val="18"/>
                <w:lang w:eastAsia="ru-RU"/>
              </w:rPr>
            </w:pPr>
            <w:r w:rsidRPr="00271B28">
              <w:rPr>
                <w:bCs/>
                <w:color w:val="000000"/>
                <w:sz w:val="18"/>
                <w:szCs w:val="18"/>
                <w:lang w:eastAsia="ru-RU"/>
              </w:rPr>
              <w:t>2</w:t>
            </w:r>
          </w:p>
        </w:tc>
        <w:tc>
          <w:tcPr>
            <w:tcW w:w="709" w:type="dxa"/>
            <w:tcBorders>
              <w:top w:val="single" w:sz="4" w:space="0" w:color="auto"/>
              <w:left w:val="nil"/>
              <w:bottom w:val="single" w:sz="4" w:space="0" w:color="auto"/>
              <w:right w:val="single" w:sz="4" w:space="0" w:color="auto"/>
            </w:tcBorders>
            <w:shd w:val="clear" w:color="000000" w:fill="FFFFFF"/>
          </w:tcPr>
          <w:p w:rsidR="00271B28" w:rsidRDefault="00271B28" w:rsidP="002C0B18">
            <w:pPr>
              <w:jc w:val="center"/>
              <w:rPr>
                <w:sz w:val="18"/>
                <w:szCs w:val="18"/>
              </w:rPr>
            </w:pPr>
          </w:p>
          <w:p w:rsidR="00271B28" w:rsidRDefault="00271B28" w:rsidP="002C0B18">
            <w:pPr>
              <w:jc w:val="center"/>
              <w:rPr>
                <w:sz w:val="18"/>
                <w:szCs w:val="18"/>
              </w:rPr>
            </w:pPr>
          </w:p>
          <w:p w:rsidR="00271B28" w:rsidRPr="00271B28" w:rsidRDefault="00271B28" w:rsidP="002C0B18">
            <w:pPr>
              <w:jc w:val="center"/>
              <w:rPr>
                <w:sz w:val="18"/>
                <w:szCs w:val="18"/>
              </w:rPr>
            </w:pPr>
            <w:r w:rsidRPr="00271B28">
              <w:rPr>
                <w:sz w:val="18"/>
                <w:szCs w:val="18"/>
              </w:rPr>
              <w:t>503</w:t>
            </w:r>
          </w:p>
        </w:tc>
        <w:tc>
          <w:tcPr>
            <w:tcW w:w="992" w:type="dxa"/>
            <w:tcBorders>
              <w:top w:val="single" w:sz="4" w:space="0" w:color="auto"/>
              <w:left w:val="nil"/>
              <w:bottom w:val="single" w:sz="4" w:space="0" w:color="auto"/>
              <w:right w:val="single" w:sz="4" w:space="0" w:color="auto"/>
            </w:tcBorders>
            <w:shd w:val="clear" w:color="000000" w:fill="FFFFFF"/>
          </w:tcPr>
          <w:p w:rsidR="00271B28" w:rsidRDefault="00271B28" w:rsidP="002C0B18">
            <w:pPr>
              <w:jc w:val="center"/>
              <w:rPr>
                <w:sz w:val="18"/>
                <w:szCs w:val="18"/>
              </w:rPr>
            </w:pPr>
          </w:p>
          <w:p w:rsidR="00271B28" w:rsidRDefault="00271B28" w:rsidP="002C0B18">
            <w:pPr>
              <w:jc w:val="center"/>
              <w:rPr>
                <w:sz w:val="18"/>
                <w:szCs w:val="18"/>
              </w:rPr>
            </w:pPr>
          </w:p>
          <w:p w:rsidR="00271B28" w:rsidRPr="00271B28" w:rsidRDefault="00271B28" w:rsidP="002C0B18">
            <w:pPr>
              <w:jc w:val="center"/>
              <w:rPr>
                <w:sz w:val="18"/>
                <w:szCs w:val="18"/>
              </w:rPr>
            </w:pPr>
            <w:r w:rsidRPr="00271B28">
              <w:rPr>
                <w:sz w:val="18"/>
                <w:szCs w:val="18"/>
              </w:rPr>
              <w:t>Киоск</w:t>
            </w:r>
          </w:p>
        </w:tc>
        <w:tc>
          <w:tcPr>
            <w:tcW w:w="1418"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пер. Межевойв районе дома № 15</w:t>
            </w:r>
          </w:p>
        </w:tc>
        <w:tc>
          <w:tcPr>
            <w:tcW w:w="708"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4,0</w:t>
            </w:r>
          </w:p>
        </w:tc>
        <w:tc>
          <w:tcPr>
            <w:tcW w:w="993" w:type="dxa"/>
            <w:tcBorders>
              <w:top w:val="single" w:sz="4" w:space="0" w:color="auto"/>
              <w:left w:val="nil"/>
              <w:bottom w:val="single" w:sz="4" w:space="0" w:color="auto"/>
              <w:right w:val="single" w:sz="4" w:space="0" w:color="auto"/>
            </w:tcBorders>
            <w:shd w:val="clear" w:color="000000" w:fill="FFFFFF"/>
          </w:tcPr>
          <w:p w:rsidR="00271B28" w:rsidRPr="00271B28" w:rsidRDefault="00271B28" w:rsidP="00271B28">
            <w:pPr>
              <w:jc w:val="center"/>
              <w:rPr>
                <w:sz w:val="18"/>
                <w:szCs w:val="18"/>
              </w:rPr>
            </w:pPr>
            <w:r w:rsidRPr="00271B28">
              <w:rPr>
                <w:sz w:val="18"/>
                <w:szCs w:val="18"/>
              </w:rPr>
              <w:t>Государственная собственность не разграничена</w:t>
            </w:r>
          </w:p>
        </w:tc>
        <w:tc>
          <w:tcPr>
            <w:tcW w:w="1134"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Питьевая вода</w:t>
            </w:r>
          </w:p>
        </w:tc>
        <w:tc>
          <w:tcPr>
            <w:tcW w:w="1134"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до 31.03.2029</w:t>
            </w:r>
          </w:p>
        </w:tc>
        <w:tc>
          <w:tcPr>
            <w:tcW w:w="1134"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271B28" w:rsidRPr="00271B28" w:rsidRDefault="009C4CA3" w:rsidP="00271B28">
            <w:pPr>
              <w:jc w:val="center"/>
              <w:rPr>
                <w:sz w:val="18"/>
                <w:szCs w:val="18"/>
              </w:rPr>
            </w:pPr>
            <w:r>
              <w:rPr>
                <w:sz w:val="18"/>
                <w:szCs w:val="18"/>
              </w:rPr>
              <w:t>38 570,03</w:t>
            </w:r>
          </w:p>
        </w:tc>
        <w:tc>
          <w:tcPr>
            <w:tcW w:w="992" w:type="dxa"/>
            <w:tcBorders>
              <w:top w:val="single" w:sz="4" w:space="0" w:color="auto"/>
              <w:left w:val="nil"/>
              <w:bottom w:val="single" w:sz="4" w:space="0" w:color="auto"/>
              <w:right w:val="single" w:sz="4" w:space="0" w:color="auto"/>
            </w:tcBorders>
            <w:shd w:val="clear" w:color="000000" w:fill="FFFFFF"/>
          </w:tcPr>
          <w:p w:rsidR="00271B28" w:rsidRDefault="00271B28" w:rsidP="002D1F03">
            <w:pPr>
              <w:rPr>
                <w:sz w:val="18"/>
                <w:szCs w:val="18"/>
              </w:rPr>
            </w:pPr>
          </w:p>
          <w:p w:rsidR="00271B28" w:rsidRDefault="00271B28" w:rsidP="002D1F03">
            <w:pPr>
              <w:rPr>
                <w:sz w:val="18"/>
                <w:szCs w:val="18"/>
              </w:rPr>
            </w:pPr>
          </w:p>
          <w:p w:rsidR="00271B28" w:rsidRPr="00271B28" w:rsidRDefault="00271B28" w:rsidP="002D1F03">
            <w:pPr>
              <w:rPr>
                <w:sz w:val="18"/>
                <w:szCs w:val="18"/>
              </w:rPr>
            </w:pPr>
            <w:r w:rsidRPr="00271B28">
              <w:rPr>
                <w:sz w:val="18"/>
                <w:szCs w:val="18"/>
              </w:rPr>
              <w:t xml:space="preserve">2 103,82   </w:t>
            </w:r>
          </w:p>
        </w:tc>
      </w:tr>
      <w:tr w:rsidR="00271B28" w:rsidRPr="006429AA" w:rsidTr="00FE2461">
        <w:trPr>
          <w:trHeight w:val="712"/>
        </w:trPr>
        <w:tc>
          <w:tcPr>
            <w:tcW w:w="568" w:type="dxa"/>
            <w:tcBorders>
              <w:top w:val="single" w:sz="4" w:space="0" w:color="auto"/>
              <w:left w:val="single" w:sz="4" w:space="0" w:color="auto"/>
              <w:bottom w:val="single" w:sz="4" w:space="0" w:color="auto"/>
              <w:right w:val="single" w:sz="4" w:space="0" w:color="auto"/>
            </w:tcBorders>
            <w:vAlign w:val="center"/>
            <w:hideMark/>
          </w:tcPr>
          <w:p w:rsidR="00271B28" w:rsidRPr="00271B28" w:rsidRDefault="00271B28" w:rsidP="00AC7F4B">
            <w:pPr>
              <w:suppressAutoHyphens w:val="0"/>
              <w:spacing w:line="276" w:lineRule="auto"/>
              <w:jc w:val="center"/>
              <w:rPr>
                <w:bCs/>
                <w:color w:val="000000"/>
                <w:sz w:val="18"/>
                <w:szCs w:val="18"/>
                <w:lang w:eastAsia="ru-RU"/>
              </w:rPr>
            </w:pPr>
            <w:r w:rsidRPr="00271B28">
              <w:rPr>
                <w:bCs/>
                <w:color w:val="000000"/>
                <w:sz w:val="18"/>
                <w:szCs w:val="18"/>
                <w:lang w:eastAsia="ru-RU"/>
              </w:rPr>
              <w:lastRenderedPageBreak/>
              <w:t>3</w:t>
            </w:r>
          </w:p>
        </w:tc>
        <w:tc>
          <w:tcPr>
            <w:tcW w:w="709" w:type="dxa"/>
            <w:tcBorders>
              <w:top w:val="single" w:sz="4" w:space="0" w:color="auto"/>
              <w:left w:val="nil"/>
              <w:bottom w:val="single" w:sz="4" w:space="0" w:color="auto"/>
              <w:right w:val="single" w:sz="4" w:space="0" w:color="auto"/>
            </w:tcBorders>
            <w:shd w:val="clear" w:color="000000" w:fill="FFFFFF"/>
          </w:tcPr>
          <w:p w:rsidR="00271B28" w:rsidRDefault="00271B28" w:rsidP="002C0B18">
            <w:pPr>
              <w:jc w:val="center"/>
              <w:rPr>
                <w:sz w:val="18"/>
                <w:szCs w:val="18"/>
              </w:rPr>
            </w:pPr>
          </w:p>
          <w:p w:rsidR="00271B28" w:rsidRDefault="00271B28" w:rsidP="002C0B18">
            <w:pPr>
              <w:jc w:val="center"/>
              <w:rPr>
                <w:sz w:val="18"/>
                <w:szCs w:val="18"/>
              </w:rPr>
            </w:pPr>
          </w:p>
          <w:p w:rsidR="002C0B18" w:rsidRDefault="002C0B18" w:rsidP="002C0B18">
            <w:pPr>
              <w:jc w:val="center"/>
              <w:rPr>
                <w:sz w:val="18"/>
                <w:szCs w:val="18"/>
              </w:rPr>
            </w:pPr>
          </w:p>
          <w:p w:rsidR="00271B28" w:rsidRPr="00271B28" w:rsidRDefault="00271B28" w:rsidP="002C0B18">
            <w:pPr>
              <w:jc w:val="center"/>
              <w:rPr>
                <w:sz w:val="18"/>
                <w:szCs w:val="18"/>
              </w:rPr>
            </w:pPr>
            <w:r w:rsidRPr="00271B28">
              <w:rPr>
                <w:sz w:val="18"/>
                <w:szCs w:val="18"/>
              </w:rPr>
              <w:t>506</w:t>
            </w:r>
          </w:p>
        </w:tc>
        <w:tc>
          <w:tcPr>
            <w:tcW w:w="992" w:type="dxa"/>
            <w:tcBorders>
              <w:top w:val="single" w:sz="4" w:space="0" w:color="auto"/>
              <w:left w:val="nil"/>
              <w:bottom w:val="single" w:sz="4" w:space="0" w:color="auto"/>
              <w:right w:val="single" w:sz="4" w:space="0" w:color="auto"/>
            </w:tcBorders>
            <w:shd w:val="clear" w:color="000000" w:fill="FFFFFF"/>
          </w:tcPr>
          <w:p w:rsidR="00271B28" w:rsidRDefault="00271B28" w:rsidP="002C0B18">
            <w:pPr>
              <w:jc w:val="center"/>
              <w:rPr>
                <w:sz w:val="18"/>
                <w:szCs w:val="18"/>
              </w:rPr>
            </w:pPr>
          </w:p>
          <w:p w:rsidR="00271B28" w:rsidRDefault="00271B28" w:rsidP="002C0B18">
            <w:pPr>
              <w:jc w:val="center"/>
              <w:rPr>
                <w:sz w:val="18"/>
                <w:szCs w:val="18"/>
              </w:rPr>
            </w:pPr>
          </w:p>
          <w:p w:rsidR="002C0B18" w:rsidRDefault="002C0B18" w:rsidP="002C0B18">
            <w:pPr>
              <w:jc w:val="center"/>
              <w:rPr>
                <w:sz w:val="18"/>
                <w:szCs w:val="18"/>
              </w:rPr>
            </w:pPr>
          </w:p>
          <w:p w:rsidR="00271B28" w:rsidRPr="00271B28" w:rsidRDefault="00271B28" w:rsidP="002C0B18">
            <w:pPr>
              <w:jc w:val="center"/>
              <w:rPr>
                <w:sz w:val="18"/>
                <w:szCs w:val="18"/>
              </w:rPr>
            </w:pPr>
            <w:r w:rsidRPr="00271B28">
              <w:rPr>
                <w:sz w:val="18"/>
                <w:szCs w:val="18"/>
              </w:rPr>
              <w:t>Киоск</w:t>
            </w:r>
          </w:p>
        </w:tc>
        <w:tc>
          <w:tcPr>
            <w:tcW w:w="1418"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ул. Высокая, дом  № 1</w:t>
            </w:r>
          </w:p>
        </w:tc>
        <w:tc>
          <w:tcPr>
            <w:tcW w:w="708"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4,0</w:t>
            </w:r>
          </w:p>
        </w:tc>
        <w:tc>
          <w:tcPr>
            <w:tcW w:w="993" w:type="dxa"/>
            <w:tcBorders>
              <w:top w:val="single" w:sz="4" w:space="0" w:color="auto"/>
              <w:left w:val="nil"/>
              <w:bottom w:val="single" w:sz="4" w:space="0" w:color="auto"/>
              <w:right w:val="single" w:sz="4" w:space="0" w:color="auto"/>
            </w:tcBorders>
            <w:shd w:val="clear" w:color="000000" w:fill="FFFFFF"/>
          </w:tcPr>
          <w:p w:rsidR="009C4CA3" w:rsidRDefault="009C4CA3" w:rsidP="00271B28">
            <w:pPr>
              <w:jc w:val="center"/>
              <w:rPr>
                <w:sz w:val="18"/>
                <w:szCs w:val="18"/>
              </w:rPr>
            </w:pPr>
          </w:p>
          <w:p w:rsidR="009C4CA3" w:rsidRDefault="009C4CA3" w:rsidP="00271B28">
            <w:pPr>
              <w:jc w:val="center"/>
              <w:rPr>
                <w:sz w:val="18"/>
                <w:szCs w:val="18"/>
              </w:rPr>
            </w:pPr>
          </w:p>
          <w:p w:rsidR="00271B28" w:rsidRPr="00271B28" w:rsidRDefault="00271B28" w:rsidP="00271B28">
            <w:pPr>
              <w:jc w:val="center"/>
              <w:rPr>
                <w:sz w:val="18"/>
                <w:szCs w:val="18"/>
              </w:rPr>
            </w:pPr>
            <w:r w:rsidRPr="00271B28">
              <w:rPr>
                <w:sz w:val="18"/>
                <w:szCs w:val="18"/>
              </w:rPr>
              <w:t>Муниципальная собственность</w:t>
            </w:r>
          </w:p>
        </w:tc>
        <w:tc>
          <w:tcPr>
            <w:tcW w:w="1134" w:type="dxa"/>
            <w:tcBorders>
              <w:top w:val="single" w:sz="4" w:space="0" w:color="auto"/>
              <w:left w:val="nil"/>
              <w:bottom w:val="single" w:sz="4" w:space="0" w:color="auto"/>
              <w:right w:val="single" w:sz="4" w:space="0" w:color="auto"/>
            </w:tcBorders>
            <w:shd w:val="clear" w:color="000000" w:fill="FFFFFF"/>
          </w:tcPr>
          <w:p w:rsidR="00271B28" w:rsidRPr="00271B28" w:rsidRDefault="00271B28" w:rsidP="00271B28">
            <w:pPr>
              <w:jc w:val="center"/>
              <w:rPr>
                <w:sz w:val="18"/>
                <w:szCs w:val="18"/>
              </w:rPr>
            </w:pPr>
            <w:r w:rsidRPr="00271B28">
              <w:rPr>
                <w:sz w:val="18"/>
                <w:szCs w:val="18"/>
              </w:rPr>
              <w:t>Оказание услуг по ремонту,</w:t>
            </w:r>
            <w:r>
              <w:rPr>
                <w:sz w:val="18"/>
                <w:szCs w:val="18"/>
              </w:rPr>
              <w:t xml:space="preserve"> </w:t>
            </w:r>
            <w:r w:rsidRPr="00271B28">
              <w:rPr>
                <w:sz w:val="18"/>
                <w:szCs w:val="18"/>
              </w:rPr>
              <w:t>пошиву, окраске обуви, изготовлению ключей</w:t>
            </w:r>
          </w:p>
        </w:tc>
        <w:tc>
          <w:tcPr>
            <w:tcW w:w="1134"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9C4CA3" w:rsidRDefault="009C4CA3" w:rsidP="00271B28">
            <w:pPr>
              <w:jc w:val="center"/>
              <w:rPr>
                <w:sz w:val="18"/>
                <w:szCs w:val="18"/>
              </w:rPr>
            </w:pPr>
          </w:p>
          <w:p w:rsidR="009C4CA3" w:rsidRDefault="009C4CA3" w:rsidP="00271B28">
            <w:pPr>
              <w:jc w:val="center"/>
              <w:rPr>
                <w:sz w:val="18"/>
                <w:szCs w:val="18"/>
              </w:rPr>
            </w:pPr>
          </w:p>
          <w:p w:rsidR="00271B28" w:rsidRPr="00271B28" w:rsidRDefault="00271B28" w:rsidP="00271B28">
            <w:pPr>
              <w:jc w:val="center"/>
              <w:rPr>
                <w:sz w:val="18"/>
                <w:szCs w:val="18"/>
              </w:rPr>
            </w:pPr>
            <w:r w:rsidRPr="00271B28">
              <w:rPr>
                <w:sz w:val="18"/>
                <w:szCs w:val="18"/>
              </w:rPr>
              <w:t>до 31.03.2029</w:t>
            </w:r>
          </w:p>
        </w:tc>
        <w:tc>
          <w:tcPr>
            <w:tcW w:w="1134"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9C4CA3" w:rsidRDefault="009C4CA3" w:rsidP="00271B28">
            <w:pPr>
              <w:jc w:val="center"/>
              <w:rPr>
                <w:sz w:val="18"/>
                <w:szCs w:val="18"/>
              </w:rPr>
            </w:pPr>
          </w:p>
          <w:p w:rsidR="009C4CA3" w:rsidRDefault="009C4CA3" w:rsidP="00271B28">
            <w:pPr>
              <w:jc w:val="center"/>
              <w:rPr>
                <w:sz w:val="18"/>
                <w:szCs w:val="18"/>
              </w:rPr>
            </w:pPr>
          </w:p>
          <w:p w:rsidR="00271B28" w:rsidRPr="00271B28" w:rsidRDefault="009C4CA3" w:rsidP="00271B28">
            <w:pPr>
              <w:jc w:val="center"/>
              <w:rPr>
                <w:sz w:val="18"/>
                <w:szCs w:val="18"/>
              </w:rPr>
            </w:pPr>
            <w:r>
              <w:rPr>
                <w:sz w:val="18"/>
                <w:szCs w:val="18"/>
              </w:rPr>
              <w:t>38 570,03</w:t>
            </w:r>
          </w:p>
        </w:tc>
        <w:tc>
          <w:tcPr>
            <w:tcW w:w="992" w:type="dxa"/>
            <w:tcBorders>
              <w:top w:val="single" w:sz="4" w:space="0" w:color="auto"/>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9C4CA3" w:rsidRDefault="009C4CA3" w:rsidP="00271B28">
            <w:pPr>
              <w:jc w:val="center"/>
              <w:rPr>
                <w:sz w:val="18"/>
                <w:szCs w:val="18"/>
              </w:rPr>
            </w:pPr>
          </w:p>
          <w:p w:rsidR="009C4CA3" w:rsidRDefault="009C4CA3" w:rsidP="00271B28">
            <w:pPr>
              <w:jc w:val="center"/>
              <w:rPr>
                <w:sz w:val="18"/>
                <w:szCs w:val="18"/>
              </w:rPr>
            </w:pPr>
          </w:p>
          <w:p w:rsidR="00271B28" w:rsidRPr="00271B28" w:rsidRDefault="00271B28" w:rsidP="00271B28">
            <w:pPr>
              <w:jc w:val="center"/>
              <w:rPr>
                <w:sz w:val="18"/>
                <w:szCs w:val="18"/>
              </w:rPr>
            </w:pPr>
            <w:r w:rsidRPr="00271B28">
              <w:rPr>
                <w:sz w:val="18"/>
                <w:szCs w:val="18"/>
              </w:rPr>
              <w:t>2 103,82</w:t>
            </w:r>
          </w:p>
        </w:tc>
      </w:tr>
      <w:tr w:rsidR="00271B28" w:rsidRPr="00271B28" w:rsidTr="003A3253">
        <w:trPr>
          <w:trHeight w:val="1276"/>
        </w:trPr>
        <w:tc>
          <w:tcPr>
            <w:tcW w:w="568" w:type="dxa"/>
            <w:tcBorders>
              <w:left w:val="single" w:sz="4" w:space="0" w:color="auto"/>
              <w:bottom w:val="single" w:sz="4" w:space="0" w:color="auto"/>
              <w:right w:val="single" w:sz="4" w:space="0" w:color="auto"/>
            </w:tcBorders>
            <w:vAlign w:val="center"/>
            <w:hideMark/>
          </w:tcPr>
          <w:p w:rsidR="00271B28" w:rsidRPr="00271B28" w:rsidRDefault="00271B28" w:rsidP="00AC7F4B">
            <w:pPr>
              <w:suppressAutoHyphens w:val="0"/>
              <w:spacing w:line="276" w:lineRule="auto"/>
              <w:jc w:val="center"/>
              <w:rPr>
                <w:bCs/>
                <w:color w:val="000000"/>
                <w:sz w:val="18"/>
                <w:szCs w:val="18"/>
                <w:lang w:eastAsia="ru-RU"/>
              </w:rPr>
            </w:pPr>
            <w:r w:rsidRPr="00271B28">
              <w:rPr>
                <w:bCs/>
                <w:color w:val="000000"/>
                <w:sz w:val="18"/>
                <w:szCs w:val="18"/>
                <w:lang w:eastAsia="ru-RU"/>
              </w:rPr>
              <w:t>4</w:t>
            </w:r>
          </w:p>
        </w:tc>
        <w:tc>
          <w:tcPr>
            <w:tcW w:w="709" w:type="dxa"/>
            <w:tcBorders>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511</w:t>
            </w:r>
          </w:p>
        </w:tc>
        <w:tc>
          <w:tcPr>
            <w:tcW w:w="992" w:type="dxa"/>
            <w:tcBorders>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Торговый павильон</w:t>
            </w:r>
          </w:p>
        </w:tc>
        <w:tc>
          <w:tcPr>
            <w:tcW w:w="1418" w:type="dxa"/>
            <w:tcBorders>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ул. Рощинская, в  районе дома № 2</w:t>
            </w:r>
          </w:p>
        </w:tc>
        <w:tc>
          <w:tcPr>
            <w:tcW w:w="708" w:type="dxa"/>
            <w:tcBorders>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57,0</w:t>
            </w:r>
          </w:p>
        </w:tc>
        <w:tc>
          <w:tcPr>
            <w:tcW w:w="993" w:type="dxa"/>
            <w:tcBorders>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Pr="00271B28" w:rsidRDefault="00271B28" w:rsidP="00271B28">
            <w:pPr>
              <w:jc w:val="center"/>
              <w:rPr>
                <w:sz w:val="18"/>
                <w:szCs w:val="18"/>
              </w:rPr>
            </w:pPr>
            <w:r w:rsidRPr="00271B28">
              <w:rPr>
                <w:sz w:val="18"/>
                <w:szCs w:val="18"/>
              </w:rPr>
              <w:t>Муниципальная собственность</w:t>
            </w:r>
          </w:p>
        </w:tc>
        <w:tc>
          <w:tcPr>
            <w:tcW w:w="1134" w:type="dxa"/>
            <w:tcBorders>
              <w:left w:val="nil"/>
              <w:bottom w:val="single" w:sz="4" w:space="0" w:color="auto"/>
              <w:right w:val="single" w:sz="4" w:space="0" w:color="auto"/>
            </w:tcBorders>
            <w:shd w:val="clear" w:color="000000" w:fill="FFFFFF"/>
          </w:tcPr>
          <w:p w:rsidR="00271B28" w:rsidRPr="00271B28" w:rsidRDefault="00271B28" w:rsidP="00271B28">
            <w:pPr>
              <w:jc w:val="center"/>
              <w:rPr>
                <w:sz w:val="18"/>
                <w:szCs w:val="18"/>
              </w:rPr>
            </w:pPr>
            <w:r w:rsidRPr="00271B28">
              <w:rPr>
                <w:sz w:val="18"/>
                <w:szCs w:val="18"/>
              </w:rPr>
              <w:t>Непродовольственные товары, строительные товары</w:t>
            </w:r>
          </w:p>
        </w:tc>
        <w:tc>
          <w:tcPr>
            <w:tcW w:w="1134" w:type="dxa"/>
            <w:tcBorders>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271B28" w:rsidRPr="00271B28" w:rsidRDefault="00271B28" w:rsidP="00271B28">
            <w:pPr>
              <w:jc w:val="center"/>
              <w:rPr>
                <w:sz w:val="18"/>
                <w:szCs w:val="18"/>
              </w:rPr>
            </w:pPr>
            <w:r>
              <w:rPr>
                <w:sz w:val="18"/>
                <w:szCs w:val="18"/>
              </w:rPr>
              <w:t>до 31.12.2027</w:t>
            </w:r>
          </w:p>
        </w:tc>
        <w:tc>
          <w:tcPr>
            <w:tcW w:w="1134" w:type="dxa"/>
            <w:tcBorders>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FE2461" w:rsidRDefault="00FE2461" w:rsidP="00271B28">
            <w:pPr>
              <w:jc w:val="center"/>
              <w:rPr>
                <w:sz w:val="18"/>
                <w:szCs w:val="18"/>
              </w:rPr>
            </w:pPr>
          </w:p>
          <w:p w:rsidR="00271B28" w:rsidRPr="00271B28" w:rsidRDefault="00FE2461" w:rsidP="00271B28">
            <w:pPr>
              <w:jc w:val="center"/>
              <w:rPr>
                <w:sz w:val="18"/>
                <w:szCs w:val="18"/>
              </w:rPr>
            </w:pPr>
            <w:r w:rsidRPr="00FE2461">
              <w:rPr>
                <w:sz w:val="18"/>
                <w:szCs w:val="18"/>
              </w:rPr>
              <w:t xml:space="preserve">409 718,93   </w:t>
            </w:r>
          </w:p>
        </w:tc>
        <w:tc>
          <w:tcPr>
            <w:tcW w:w="992" w:type="dxa"/>
            <w:tcBorders>
              <w:left w:val="nil"/>
              <w:bottom w:val="single" w:sz="4" w:space="0" w:color="auto"/>
              <w:right w:val="single" w:sz="4" w:space="0" w:color="auto"/>
            </w:tcBorders>
            <w:shd w:val="clear" w:color="000000" w:fill="FFFFFF"/>
          </w:tcPr>
          <w:p w:rsidR="00271B28" w:rsidRDefault="00271B28" w:rsidP="00271B28">
            <w:pPr>
              <w:jc w:val="center"/>
              <w:rPr>
                <w:sz w:val="18"/>
                <w:szCs w:val="18"/>
              </w:rPr>
            </w:pPr>
          </w:p>
          <w:p w:rsidR="00271B28" w:rsidRDefault="00271B28" w:rsidP="00271B28">
            <w:pPr>
              <w:jc w:val="center"/>
              <w:rPr>
                <w:sz w:val="18"/>
                <w:szCs w:val="18"/>
              </w:rPr>
            </w:pPr>
          </w:p>
          <w:p w:rsidR="00FE2461" w:rsidRDefault="00FE2461" w:rsidP="00271B28">
            <w:pPr>
              <w:jc w:val="center"/>
              <w:rPr>
                <w:sz w:val="18"/>
                <w:szCs w:val="18"/>
              </w:rPr>
            </w:pPr>
          </w:p>
          <w:p w:rsidR="00271B28" w:rsidRPr="00271B28" w:rsidRDefault="00271B28" w:rsidP="00271B28">
            <w:pPr>
              <w:jc w:val="center"/>
              <w:rPr>
                <w:sz w:val="18"/>
                <w:szCs w:val="18"/>
              </w:rPr>
            </w:pPr>
            <w:r>
              <w:rPr>
                <w:sz w:val="18"/>
                <w:szCs w:val="18"/>
              </w:rPr>
              <w:t>29 979,43</w:t>
            </w:r>
          </w:p>
        </w:tc>
      </w:tr>
      <w:tr w:rsidR="006429AA" w:rsidRPr="006429AA" w:rsidTr="0033285A">
        <w:trPr>
          <w:trHeight w:val="1562"/>
        </w:trPr>
        <w:tc>
          <w:tcPr>
            <w:tcW w:w="568" w:type="dxa"/>
            <w:tcBorders>
              <w:top w:val="single" w:sz="4" w:space="0" w:color="auto"/>
              <w:left w:val="single" w:sz="4" w:space="0" w:color="auto"/>
              <w:bottom w:val="single" w:sz="4" w:space="0" w:color="auto"/>
              <w:right w:val="single" w:sz="4" w:space="0" w:color="auto"/>
            </w:tcBorders>
            <w:vAlign w:val="center"/>
            <w:hideMark/>
          </w:tcPr>
          <w:p w:rsidR="006429AA" w:rsidRPr="00271B28" w:rsidRDefault="004B5304" w:rsidP="00AC7F4B">
            <w:pPr>
              <w:suppressAutoHyphens w:val="0"/>
              <w:spacing w:line="276" w:lineRule="auto"/>
              <w:jc w:val="center"/>
              <w:rPr>
                <w:bCs/>
                <w:color w:val="000000"/>
                <w:sz w:val="18"/>
                <w:szCs w:val="18"/>
                <w:lang w:eastAsia="ru-RU"/>
              </w:rPr>
            </w:pPr>
            <w:r w:rsidRPr="00271B28">
              <w:rPr>
                <w:bCs/>
                <w:color w:val="000000"/>
                <w:sz w:val="18"/>
                <w:szCs w:val="18"/>
                <w:lang w:eastAsia="ru-RU"/>
              </w:rPr>
              <w:t>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522</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 xml:space="preserve">Торговый павильон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 xml:space="preserve">ул. Старо-Московское шоссе, в районе дома 2 "А"  </w:t>
            </w:r>
          </w:p>
        </w:tc>
        <w:tc>
          <w:tcPr>
            <w:tcW w:w="708" w:type="dxa"/>
            <w:tcBorders>
              <w:top w:val="single" w:sz="4" w:space="0" w:color="auto"/>
              <w:left w:val="nil"/>
              <w:bottom w:val="single" w:sz="4" w:space="0" w:color="auto"/>
              <w:right w:val="single" w:sz="4" w:space="0" w:color="auto"/>
            </w:tcBorders>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70,0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Государственная собственность не разграничена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Услуги общественного питания (код ОКВЭД 56)</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AC7F4B">
            <w:pPr>
              <w:suppressAutoHyphens w:val="0"/>
              <w:spacing w:line="276" w:lineRule="auto"/>
              <w:jc w:val="center"/>
              <w:rPr>
                <w:bCs/>
                <w:sz w:val="18"/>
                <w:szCs w:val="18"/>
                <w:lang w:eastAsia="ru-RU"/>
              </w:rPr>
            </w:pPr>
            <w:r w:rsidRPr="00271B28">
              <w:rPr>
                <w:bCs/>
                <w:sz w:val="18"/>
                <w:szCs w:val="18"/>
                <w:lang w:eastAsia="ru-RU"/>
              </w:rPr>
              <w:t xml:space="preserve">до 31.03.2029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9C4CA3">
            <w:pPr>
              <w:suppressAutoHyphens w:val="0"/>
              <w:spacing w:line="276" w:lineRule="auto"/>
              <w:ind w:left="-108" w:right="98"/>
              <w:jc w:val="center"/>
              <w:rPr>
                <w:bCs/>
                <w:sz w:val="18"/>
                <w:szCs w:val="18"/>
                <w:lang w:eastAsia="ru-RU"/>
              </w:rPr>
            </w:pPr>
            <w:r w:rsidRPr="00271B28">
              <w:rPr>
                <w:bCs/>
                <w:sz w:val="18"/>
                <w:szCs w:val="18"/>
                <w:lang w:eastAsia="ru-RU"/>
              </w:rPr>
              <w:t xml:space="preserve"> </w:t>
            </w:r>
            <w:r w:rsidR="009C4CA3">
              <w:rPr>
                <w:bCs/>
                <w:sz w:val="18"/>
                <w:szCs w:val="18"/>
                <w:lang w:eastAsia="ru-RU"/>
              </w:rPr>
              <w:t>843 719,45</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6429AA" w:rsidRPr="00271B28" w:rsidRDefault="006429AA" w:rsidP="009C4CA3">
            <w:pPr>
              <w:suppressAutoHyphens w:val="0"/>
              <w:spacing w:line="276" w:lineRule="auto"/>
              <w:jc w:val="center"/>
              <w:rPr>
                <w:bCs/>
                <w:sz w:val="18"/>
                <w:szCs w:val="18"/>
                <w:lang w:eastAsia="ru-RU"/>
              </w:rPr>
            </w:pPr>
            <w:r w:rsidRPr="00271B28">
              <w:rPr>
                <w:bCs/>
                <w:sz w:val="18"/>
                <w:szCs w:val="18"/>
                <w:lang w:eastAsia="ru-RU"/>
              </w:rPr>
              <w:t xml:space="preserve"> </w:t>
            </w:r>
            <w:r w:rsidR="009C4CA3">
              <w:rPr>
                <w:bCs/>
                <w:sz w:val="18"/>
                <w:szCs w:val="18"/>
                <w:lang w:eastAsia="ru-RU"/>
              </w:rPr>
              <w:t>46 021,06</w:t>
            </w:r>
          </w:p>
        </w:tc>
      </w:tr>
      <w:tr w:rsidR="004B5304" w:rsidRPr="006429AA" w:rsidTr="00E16559">
        <w:trPr>
          <w:trHeight w:val="3388"/>
        </w:trPr>
        <w:tc>
          <w:tcPr>
            <w:tcW w:w="568" w:type="dxa"/>
            <w:tcBorders>
              <w:top w:val="single" w:sz="4" w:space="0" w:color="auto"/>
              <w:left w:val="single" w:sz="4" w:space="0" w:color="auto"/>
              <w:bottom w:val="single" w:sz="4" w:space="0" w:color="auto"/>
              <w:right w:val="single" w:sz="4" w:space="0" w:color="auto"/>
            </w:tcBorders>
            <w:vAlign w:val="center"/>
          </w:tcPr>
          <w:p w:rsidR="004B5304" w:rsidRPr="00271B28" w:rsidRDefault="004B5304" w:rsidP="00AC7F4B">
            <w:pPr>
              <w:suppressAutoHyphens w:val="0"/>
              <w:spacing w:line="276" w:lineRule="auto"/>
              <w:jc w:val="center"/>
              <w:rPr>
                <w:bCs/>
                <w:color w:val="000000"/>
                <w:sz w:val="18"/>
                <w:szCs w:val="18"/>
                <w:lang w:eastAsia="ru-RU"/>
              </w:rPr>
            </w:pPr>
            <w:r w:rsidRPr="00271B28">
              <w:rPr>
                <w:bCs/>
                <w:color w:val="000000"/>
                <w:sz w:val="18"/>
                <w:szCs w:val="18"/>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4B5304" w:rsidRPr="00271B28" w:rsidRDefault="004B5304" w:rsidP="00AC7F4B">
            <w:pPr>
              <w:suppressAutoHyphens w:val="0"/>
              <w:spacing w:line="276" w:lineRule="auto"/>
              <w:jc w:val="center"/>
              <w:rPr>
                <w:bCs/>
                <w:sz w:val="18"/>
                <w:szCs w:val="18"/>
                <w:lang w:eastAsia="ru-RU"/>
              </w:rPr>
            </w:pPr>
            <w:r w:rsidRPr="00271B28">
              <w:rPr>
                <w:bCs/>
                <w:sz w:val="18"/>
                <w:szCs w:val="18"/>
                <w:lang w:eastAsia="ru-RU"/>
              </w:rPr>
              <w:t>524</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B5304" w:rsidRPr="00271B28" w:rsidRDefault="004B5304" w:rsidP="00AC7F4B">
            <w:pPr>
              <w:suppressAutoHyphens w:val="0"/>
              <w:spacing w:line="276" w:lineRule="auto"/>
              <w:jc w:val="center"/>
              <w:rPr>
                <w:bCs/>
                <w:sz w:val="18"/>
                <w:szCs w:val="18"/>
                <w:lang w:eastAsia="ru-RU"/>
              </w:rPr>
            </w:pPr>
            <w:r w:rsidRPr="00271B28">
              <w:rPr>
                <w:bCs/>
                <w:sz w:val="18"/>
                <w:szCs w:val="18"/>
                <w:lang w:eastAsia="ru-RU"/>
              </w:rPr>
              <w:t xml:space="preserve">Киоск </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4B5304" w:rsidRPr="00271B28" w:rsidRDefault="00FE2461" w:rsidP="00AC7F4B">
            <w:pPr>
              <w:suppressAutoHyphens w:val="0"/>
              <w:spacing w:line="276" w:lineRule="auto"/>
              <w:jc w:val="center"/>
              <w:rPr>
                <w:bCs/>
                <w:sz w:val="18"/>
                <w:szCs w:val="18"/>
                <w:lang w:eastAsia="ru-RU"/>
              </w:rPr>
            </w:pPr>
            <w:r>
              <w:rPr>
                <w:bCs/>
                <w:sz w:val="18"/>
                <w:szCs w:val="18"/>
                <w:lang w:eastAsia="ru-RU"/>
              </w:rPr>
              <w:t>у</w:t>
            </w:r>
            <w:r w:rsidR="004B5304" w:rsidRPr="00271B28">
              <w:rPr>
                <w:bCs/>
                <w:sz w:val="18"/>
                <w:szCs w:val="18"/>
                <w:lang w:eastAsia="ru-RU"/>
              </w:rPr>
              <w:t>л. Планерная, в районе дома № 69</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4B5304" w:rsidRPr="00271B28" w:rsidRDefault="004B5304" w:rsidP="00AC7F4B">
            <w:pPr>
              <w:suppressAutoHyphens w:val="0"/>
              <w:spacing w:line="276" w:lineRule="auto"/>
              <w:jc w:val="center"/>
              <w:rPr>
                <w:bCs/>
                <w:sz w:val="18"/>
                <w:szCs w:val="18"/>
                <w:lang w:eastAsia="ru-RU"/>
              </w:rPr>
            </w:pPr>
            <w:r w:rsidRPr="00271B28">
              <w:rPr>
                <w:bCs/>
                <w:sz w:val="18"/>
                <w:szCs w:val="18"/>
                <w:lang w:eastAsia="ru-RU"/>
              </w:rPr>
              <w:t>11,0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4B5304" w:rsidRPr="00271B28" w:rsidRDefault="004B5304" w:rsidP="00AC7F4B">
            <w:pPr>
              <w:suppressAutoHyphens w:val="0"/>
              <w:spacing w:line="276" w:lineRule="auto"/>
              <w:jc w:val="center"/>
              <w:rPr>
                <w:bCs/>
                <w:sz w:val="18"/>
                <w:szCs w:val="18"/>
                <w:lang w:eastAsia="ru-RU"/>
              </w:rPr>
            </w:pPr>
            <w:r w:rsidRPr="00271B28">
              <w:rPr>
                <w:bCs/>
                <w:sz w:val="18"/>
                <w:szCs w:val="18"/>
                <w:lang w:eastAsia="ru-RU"/>
              </w:rPr>
              <w:t xml:space="preserve">Государственная собственность не разграничена </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B5304" w:rsidRPr="00271B28" w:rsidRDefault="004B5304" w:rsidP="00AC7F4B">
            <w:pPr>
              <w:spacing w:line="276" w:lineRule="auto"/>
              <w:jc w:val="center"/>
              <w:rPr>
                <w:color w:val="000000"/>
                <w:sz w:val="18"/>
                <w:szCs w:val="18"/>
              </w:rPr>
            </w:pPr>
            <w:r w:rsidRPr="00271B28">
              <w:rPr>
                <w:color w:val="000000"/>
                <w:sz w:val="18"/>
                <w:szCs w:val="18"/>
              </w:rPr>
              <w:t>Услуги по ремонту часов, бытовой техники, оргтехники мобильных телефонов, обуви, пошиву обуви, чистке одежды, изготовлению ключей</w:t>
            </w:r>
          </w:p>
          <w:p w:rsidR="004B5304" w:rsidRPr="00271B28" w:rsidRDefault="004B5304" w:rsidP="00AC7F4B">
            <w:pPr>
              <w:suppressAutoHyphens w:val="0"/>
              <w:spacing w:line="276" w:lineRule="auto"/>
              <w:jc w:val="center"/>
              <w:rPr>
                <w:bCs/>
                <w:sz w:val="18"/>
                <w:szCs w:val="18"/>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B5304" w:rsidRPr="00271B28" w:rsidRDefault="004B5304" w:rsidP="00AC7F4B">
            <w:pPr>
              <w:suppressAutoHyphens w:val="0"/>
              <w:spacing w:line="276" w:lineRule="auto"/>
              <w:jc w:val="center"/>
              <w:rPr>
                <w:bCs/>
                <w:sz w:val="18"/>
                <w:szCs w:val="18"/>
                <w:lang w:eastAsia="ru-RU"/>
              </w:rPr>
            </w:pPr>
            <w:r w:rsidRPr="00271B28">
              <w:rPr>
                <w:bCs/>
                <w:sz w:val="18"/>
                <w:szCs w:val="18"/>
                <w:lang w:eastAsia="ru-RU"/>
              </w:rPr>
              <w:t>до 01.08.2029</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B5304" w:rsidRPr="00271B28" w:rsidRDefault="002063EA" w:rsidP="00AC7F4B">
            <w:pPr>
              <w:suppressAutoHyphens w:val="0"/>
              <w:spacing w:line="276" w:lineRule="auto"/>
              <w:jc w:val="center"/>
              <w:rPr>
                <w:bCs/>
                <w:sz w:val="18"/>
                <w:szCs w:val="18"/>
                <w:lang w:eastAsia="ru-RU"/>
              </w:rPr>
            </w:pPr>
            <w:r>
              <w:rPr>
                <w:bCs/>
                <w:sz w:val="18"/>
                <w:szCs w:val="18"/>
                <w:lang w:eastAsia="ru-RU"/>
              </w:rPr>
              <w:t>111 853,09</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B5304" w:rsidRPr="00271B28" w:rsidRDefault="004B5304" w:rsidP="00AC7F4B">
            <w:pPr>
              <w:suppressAutoHyphens w:val="0"/>
              <w:spacing w:line="276" w:lineRule="auto"/>
              <w:jc w:val="center"/>
              <w:rPr>
                <w:bCs/>
                <w:sz w:val="18"/>
                <w:szCs w:val="18"/>
                <w:lang w:eastAsia="ru-RU"/>
              </w:rPr>
            </w:pPr>
            <w:r w:rsidRPr="00271B28">
              <w:rPr>
                <w:bCs/>
                <w:sz w:val="18"/>
                <w:szCs w:val="18"/>
                <w:lang w:eastAsia="ru-RU"/>
              </w:rPr>
              <w:t>5 785,50</w:t>
            </w:r>
          </w:p>
        </w:tc>
      </w:tr>
    </w:tbl>
    <w:p w:rsidR="00AC7F4B" w:rsidRDefault="00AC7F4B" w:rsidP="00AC7F4B">
      <w:pPr>
        <w:spacing w:line="276" w:lineRule="auto"/>
        <w:ind w:left="-426" w:firstLine="709"/>
        <w:jc w:val="both"/>
        <w:rPr>
          <w:color w:val="000000"/>
          <w:sz w:val="26"/>
          <w:szCs w:val="26"/>
        </w:rPr>
      </w:pPr>
    </w:p>
    <w:p w:rsidR="00C125A7" w:rsidRDefault="00C125A7" w:rsidP="00D30D98">
      <w:pPr>
        <w:tabs>
          <w:tab w:val="center" w:pos="4677"/>
          <w:tab w:val="right" w:pos="9498"/>
        </w:tabs>
        <w:ind w:right="-2"/>
        <w:jc w:val="center"/>
        <w:rPr>
          <w:sz w:val="25"/>
          <w:szCs w:val="25"/>
          <w:vertAlign w:val="superscript"/>
        </w:rPr>
      </w:pPr>
    </w:p>
    <w:p w:rsidR="00A078FF" w:rsidRPr="007F6AC0" w:rsidRDefault="00A078FF" w:rsidP="00A078FF">
      <w:pPr>
        <w:spacing w:line="276" w:lineRule="auto"/>
        <w:ind w:left="-425" w:firstLine="709"/>
        <w:jc w:val="both"/>
        <w:rPr>
          <w:sz w:val="26"/>
          <w:szCs w:val="26"/>
          <w:lang w:eastAsia="ru-RU"/>
        </w:rPr>
      </w:pPr>
      <w:r w:rsidRPr="007F6AC0">
        <w:rPr>
          <w:color w:val="000000"/>
          <w:sz w:val="26"/>
          <w:szCs w:val="26"/>
        </w:rPr>
        <w:t xml:space="preserve">Шаг аукциона устанавливается в размере </w:t>
      </w:r>
      <w:r w:rsidRPr="007F6AC0">
        <w:rPr>
          <w:sz w:val="26"/>
          <w:szCs w:val="26"/>
        </w:rPr>
        <w:t>5 %  от начальной стоимости лота</w:t>
      </w:r>
      <w:r w:rsidRPr="007F6AC0">
        <w:rPr>
          <w:color w:val="000000"/>
          <w:sz w:val="26"/>
          <w:szCs w:val="26"/>
        </w:rPr>
        <w:t>.</w:t>
      </w:r>
    </w:p>
    <w:p w:rsidR="00A078FF" w:rsidRPr="007F6AC0" w:rsidRDefault="00A078FF" w:rsidP="00A078FF">
      <w:pPr>
        <w:tabs>
          <w:tab w:val="num" w:pos="-142"/>
        </w:tabs>
        <w:autoSpaceDE w:val="0"/>
        <w:autoSpaceDN w:val="0"/>
        <w:adjustRightInd w:val="0"/>
        <w:spacing w:line="276" w:lineRule="auto"/>
        <w:ind w:left="-425" w:firstLine="709"/>
        <w:jc w:val="both"/>
        <w:rPr>
          <w:sz w:val="26"/>
          <w:szCs w:val="26"/>
        </w:rPr>
      </w:pPr>
      <w:r w:rsidRPr="007F6AC0">
        <w:rPr>
          <w:sz w:val="26"/>
          <w:szCs w:val="26"/>
        </w:rPr>
        <w:t>Задаток, внесенный лицом, признанным победителем аукциона, засчитывается в счет платы по договору на размещение нестационарного торгового объекта. Победителем аукциона становится участник, предложивший наиболее высокую цену лота. Победитель аукциона приобретает право на заключение договора на размещение нестационарного торгового объекта на территории муниципального образования «Город Орёл» на срок, указанный в извещении. Договор оформляется организатором в течение 20 (двадцати) рабочих дней с момента подписания победителем протокола.</w:t>
      </w:r>
    </w:p>
    <w:p w:rsidR="00A078FF" w:rsidRPr="007F6AC0" w:rsidRDefault="00A078FF" w:rsidP="00A078FF">
      <w:pPr>
        <w:pStyle w:val="1"/>
        <w:tabs>
          <w:tab w:val="clear" w:pos="0"/>
          <w:tab w:val="num" w:pos="-142"/>
        </w:tabs>
        <w:spacing w:line="276" w:lineRule="auto"/>
        <w:ind w:left="-425" w:firstLine="709"/>
        <w:jc w:val="both"/>
        <w:rPr>
          <w:sz w:val="26"/>
          <w:szCs w:val="26"/>
        </w:rPr>
      </w:pPr>
      <w:r w:rsidRPr="007F6AC0">
        <w:rPr>
          <w:sz w:val="26"/>
          <w:szCs w:val="26"/>
        </w:rPr>
        <w:t xml:space="preserve">Заявки на участие в аукционе подаются в </w:t>
      </w:r>
      <w:r w:rsidRPr="007F6AC0">
        <w:rPr>
          <w:sz w:val="26"/>
          <w:szCs w:val="26"/>
          <w:shd w:val="clear" w:color="auto" w:fill="FFFFFF"/>
        </w:rPr>
        <w:t xml:space="preserve">письменной форме (приложение № 1) в </w:t>
      </w:r>
      <w:r w:rsidRPr="007F6AC0">
        <w:rPr>
          <w:sz w:val="26"/>
          <w:szCs w:val="26"/>
        </w:rPr>
        <w:t xml:space="preserve">УМИЗ Администрации города Орла по адресу: 302028, г. Орел,  Пролетарская гора, д. 1, каб. 224 </w:t>
      </w:r>
      <w:r w:rsidRPr="00097646">
        <w:rPr>
          <w:b/>
          <w:sz w:val="26"/>
          <w:szCs w:val="26"/>
        </w:rPr>
        <w:t xml:space="preserve">с </w:t>
      </w:r>
      <w:r>
        <w:rPr>
          <w:b/>
          <w:sz w:val="26"/>
          <w:szCs w:val="26"/>
        </w:rPr>
        <w:t xml:space="preserve">19 августа </w:t>
      </w:r>
      <w:r w:rsidRPr="007F6AC0">
        <w:rPr>
          <w:b/>
          <w:bCs/>
          <w:sz w:val="26"/>
          <w:szCs w:val="26"/>
        </w:rPr>
        <w:t>по 1</w:t>
      </w:r>
      <w:r>
        <w:rPr>
          <w:b/>
          <w:bCs/>
          <w:sz w:val="26"/>
          <w:szCs w:val="26"/>
        </w:rPr>
        <w:t>2</w:t>
      </w:r>
      <w:r w:rsidRPr="007F6AC0">
        <w:rPr>
          <w:b/>
          <w:bCs/>
          <w:sz w:val="26"/>
          <w:szCs w:val="26"/>
        </w:rPr>
        <w:t xml:space="preserve"> </w:t>
      </w:r>
      <w:r>
        <w:rPr>
          <w:b/>
          <w:bCs/>
          <w:sz w:val="26"/>
          <w:szCs w:val="26"/>
        </w:rPr>
        <w:t xml:space="preserve">сентября </w:t>
      </w:r>
      <w:r w:rsidRPr="007F6AC0">
        <w:rPr>
          <w:b/>
          <w:sz w:val="26"/>
          <w:szCs w:val="26"/>
        </w:rPr>
        <w:t>202</w:t>
      </w:r>
      <w:r>
        <w:rPr>
          <w:b/>
          <w:sz w:val="26"/>
          <w:szCs w:val="26"/>
        </w:rPr>
        <w:t>4</w:t>
      </w:r>
      <w:r w:rsidRPr="007F6AC0">
        <w:rPr>
          <w:b/>
          <w:sz w:val="26"/>
          <w:szCs w:val="26"/>
        </w:rPr>
        <w:t xml:space="preserve"> года.</w:t>
      </w:r>
    </w:p>
    <w:p w:rsidR="00A078FF" w:rsidRPr="00B26089" w:rsidRDefault="00A078FF" w:rsidP="00A078FF">
      <w:pPr>
        <w:pStyle w:val="ConsPlusNormal"/>
        <w:tabs>
          <w:tab w:val="num" w:pos="-142"/>
        </w:tabs>
        <w:spacing w:line="276" w:lineRule="auto"/>
        <w:ind w:left="-425" w:firstLine="709"/>
        <w:jc w:val="both"/>
        <w:rPr>
          <w:b/>
          <w:sz w:val="26"/>
          <w:szCs w:val="26"/>
          <w:lang w:eastAsia="ar-SA"/>
        </w:rPr>
      </w:pPr>
      <w:r w:rsidRPr="00B26089">
        <w:rPr>
          <w:b/>
          <w:sz w:val="26"/>
          <w:szCs w:val="26"/>
          <w:lang w:eastAsia="ar-SA"/>
        </w:rPr>
        <w:t>К заявке на участие в аукционе прилагаются следующие документы:</w:t>
      </w:r>
    </w:p>
    <w:p w:rsidR="00A078FF" w:rsidRPr="007F6AC0" w:rsidRDefault="00A078FF" w:rsidP="00A078FF">
      <w:pPr>
        <w:pStyle w:val="ConsPlusNormal"/>
        <w:tabs>
          <w:tab w:val="num" w:pos="-142"/>
        </w:tabs>
        <w:spacing w:line="276" w:lineRule="auto"/>
        <w:ind w:left="-425" w:firstLine="709"/>
        <w:jc w:val="both"/>
        <w:rPr>
          <w:sz w:val="26"/>
          <w:szCs w:val="26"/>
          <w:lang w:eastAsia="ar-SA"/>
        </w:rPr>
      </w:pPr>
      <w:r w:rsidRPr="007F6AC0">
        <w:rPr>
          <w:sz w:val="26"/>
          <w:szCs w:val="26"/>
        </w:rPr>
        <w:t>- копии учредительных документов (для юридических лиц);</w:t>
      </w:r>
    </w:p>
    <w:p w:rsidR="00A078FF" w:rsidRDefault="00A078FF" w:rsidP="00A078FF">
      <w:pPr>
        <w:pStyle w:val="ConsPlusNormal"/>
        <w:tabs>
          <w:tab w:val="num" w:pos="-142"/>
        </w:tabs>
        <w:spacing w:line="276" w:lineRule="auto"/>
        <w:ind w:left="-425" w:firstLine="709"/>
        <w:jc w:val="both"/>
        <w:rPr>
          <w:sz w:val="16"/>
          <w:szCs w:val="16"/>
        </w:rPr>
      </w:pPr>
      <w:r w:rsidRPr="007F6AC0">
        <w:rPr>
          <w:sz w:val="26"/>
          <w:szCs w:val="26"/>
        </w:rPr>
        <w:t>-</w:t>
      </w:r>
      <w:r>
        <w:rPr>
          <w:sz w:val="26"/>
          <w:szCs w:val="26"/>
        </w:rPr>
        <w:t xml:space="preserve"> </w:t>
      </w:r>
      <w:r w:rsidRPr="007F6AC0">
        <w:rPr>
          <w:sz w:val="26"/>
          <w:szCs w:val="26"/>
        </w:rPr>
        <w:t xml:space="preserve">копия документа, подтверждающего полномочия руководителя (для юридического лица: копия решения о назначении или об избрании либо приказа о назначении физического лица на должность, в соответствии с которым такое </w:t>
      </w:r>
      <w:r>
        <w:rPr>
          <w:sz w:val="26"/>
          <w:szCs w:val="26"/>
        </w:rPr>
        <w:t>физичес</w:t>
      </w:r>
    </w:p>
    <w:p w:rsidR="00A078FF" w:rsidRDefault="00A078FF" w:rsidP="00A078FF">
      <w:pPr>
        <w:pStyle w:val="ConsPlusNormal"/>
        <w:tabs>
          <w:tab w:val="num" w:pos="-142"/>
        </w:tabs>
        <w:spacing w:line="276" w:lineRule="auto"/>
        <w:ind w:left="-425"/>
        <w:jc w:val="both"/>
        <w:rPr>
          <w:sz w:val="26"/>
          <w:szCs w:val="26"/>
        </w:rPr>
      </w:pPr>
      <w:r w:rsidRPr="007F6AC0">
        <w:rPr>
          <w:sz w:val="26"/>
          <w:szCs w:val="26"/>
        </w:rPr>
        <w:t xml:space="preserve">кое лицо обладает правом действовать от имени Заявителя без доверенности (далее - </w:t>
      </w:r>
      <w:r w:rsidRPr="007F6AC0">
        <w:rPr>
          <w:sz w:val="26"/>
          <w:szCs w:val="26"/>
        </w:rPr>
        <w:lastRenderedPageBreak/>
        <w:t>руководитель)</w:t>
      </w:r>
      <w:r>
        <w:rPr>
          <w:sz w:val="26"/>
          <w:szCs w:val="26"/>
        </w:rPr>
        <w:t>;</w:t>
      </w:r>
    </w:p>
    <w:p w:rsidR="00A078FF" w:rsidRDefault="00A078FF" w:rsidP="00A078FF">
      <w:pPr>
        <w:pStyle w:val="ConsPlusNormal"/>
        <w:tabs>
          <w:tab w:val="num" w:pos="-142"/>
        </w:tabs>
        <w:spacing w:line="276" w:lineRule="auto"/>
        <w:ind w:left="-425" w:firstLine="709"/>
        <w:jc w:val="both"/>
        <w:rPr>
          <w:sz w:val="26"/>
          <w:szCs w:val="26"/>
        </w:rPr>
      </w:pPr>
      <w:r w:rsidRPr="007F6AC0">
        <w:rPr>
          <w:sz w:val="26"/>
          <w:szCs w:val="26"/>
          <w:lang w:eastAsia="ar-SA"/>
        </w:rPr>
        <w:t>- копия документа, удостоверяющего личность (для</w:t>
      </w:r>
      <w:r w:rsidRPr="007F6AC0">
        <w:rPr>
          <w:sz w:val="26"/>
          <w:szCs w:val="26"/>
        </w:rPr>
        <w:t xml:space="preserve"> физических лиц</w:t>
      </w:r>
      <w:r w:rsidRPr="007F6AC0">
        <w:rPr>
          <w:sz w:val="26"/>
          <w:szCs w:val="26"/>
          <w:lang w:eastAsia="ar-SA"/>
        </w:rPr>
        <w:t>);</w:t>
      </w:r>
    </w:p>
    <w:p w:rsidR="00A078FF" w:rsidRPr="009C4CA3" w:rsidRDefault="00A078FF" w:rsidP="00A078FF">
      <w:pPr>
        <w:pStyle w:val="ConsPlusNormal"/>
        <w:tabs>
          <w:tab w:val="num" w:pos="-142"/>
        </w:tabs>
        <w:spacing w:line="276" w:lineRule="auto"/>
        <w:ind w:left="-425" w:firstLine="709"/>
        <w:jc w:val="both"/>
        <w:rPr>
          <w:sz w:val="26"/>
          <w:szCs w:val="26"/>
        </w:rPr>
      </w:pPr>
      <w:r w:rsidRPr="007F6AC0">
        <w:rPr>
          <w:sz w:val="26"/>
          <w:szCs w:val="26"/>
        </w:rPr>
        <w:t xml:space="preserve">- копия документа, подтверждающего регистрацию физического лица в качестве </w:t>
      </w:r>
      <w:r w:rsidRPr="009C4CA3">
        <w:rPr>
          <w:sz w:val="26"/>
          <w:szCs w:val="26"/>
        </w:rPr>
        <w:t>индивидуального предпринимателя;</w:t>
      </w:r>
    </w:p>
    <w:p w:rsidR="00A078FF" w:rsidRPr="009C4CA3" w:rsidRDefault="00A078FF" w:rsidP="00A078FF">
      <w:pPr>
        <w:pStyle w:val="ConsPlusNormal"/>
        <w:tabs>
          <w:tab w:val="num" w:pos="-142"/>
        </w:tabs>
        <w:spacing w:line="276" w:lineRule="auto"/>
        <w:ind w:left="-426" w:firstLine="709"/>
        <w:jc w:val="both"/>
        <w:rPr>
          <w:sz w:val="26"/>
          <w:szCs w:val="26"/>
        </w:rPr>
      </w:pPr>
      <w:r w:rsidRPr="009C4CA3">
        <w:rPr>
          <w:sz w:val="26"/>
          <w:szCs w:val="26"/>
        </w:rPr>
        <w:t>В случае если от имени Заявителя действует иное лицо, к заявлению должна быть также приложена доверенность на осуществление действий от имени Заявителя, либо копия такой доверенности, заверенная печатью Заявителя и подписанная руководителем Заявителя или уполномоченным этим руководителем лицом. В случае если указанная доверенность подписана лицом, уполномоченным руководителем Заявителя, заявление должно содержать сведения о документе, подтверждающем полномочия такого лица; для индивидуального предпринимателя - доверенность (ее заверенная копия);</w:t>
      </w:r>
    </w:p>
    <w:p w:rsidR="00A078FF" w:rsidRPr="009C4CA3" w:rsidRDefault="00A078FF" w:rsidP="00A078FF">
      <w:pPr>
        <w:suppressAutoHyphens w:val="0"/>
        <w:autoSpaceDE w:val="0"/>
        <w:autoSpaceDN w:val="0"/>
        <w:adjustRightInd w:val="0"/>
        <w:spacing w:line="276" w:lineRule="auto"/>
        <w:ind w:left="-426" w:firstLine="540"/>
        <w:jc w:val="both"/>
        <w:rPr>
          <w:sz w:val="26"/>
          <w:szCs w:val="26"/>
          <w:lang w:eastAsia="ru-RU"/>
        </w:rPr>
      </w:pPr>
      <w:r w:rsidRPr="009C4CA3">
        <w:rPr>
          <w:sz w:val="26"/>
          <w:szCs w:val="26"/>
          <w:lang w:eastAsia="ru-RU"/>
        </w:rPr>
        <w:t xml:space="preserve">  - выписка из Единого государственного реестра юридических лиц, выписка из Единого государственного реестра индивидуальных предпринимателей (полученная  не ранее чем за шесть месяцев до даты подачи заявления);</w:t>
      </w:r>
    </w:p>
    <w:p w:rsidR="00A078FF" w:rsidRPr="009C4CA3" w:rsidRDefault="00A078FF" w:rsidP="00A078FF">
      <w:pPr>
        <w:tabs>
          <w:tab w:val="left" w:pos="284"/>
        </w:tabs>
        <w:suppressAutoHyphens w:val="0"/>
        <w:autoSpaceDE w:val="0"/>
        <w:autoSpaceDN w:val="0"/>
        <w:adjustRightInd w:val="0"/>
        <w:spacing w:line="276" w:lineRule="auto"/>
        <w:ind w:left="-426" w:firstLine="710"/>
        <w:jc w:val="both"/>
        <w:rPr>
          <w:sz w:val="26"/>
          <w:szCs w:val="26"/>
          <w:lang w:eastAsia="ru-RU"/>
        </w:rPr>
      </w:pPr>
      <w:r w:rsidRPr="009C4CA3">
        <w:rPr>
          <w:sz w:val="26"/>
          <w:szCs w:val="26"/>
        </w:rPr>
        <w:t>- эскиз, дизайн-проект внешнего вида, со дня, согласования которого с управлением градостроительства администрации города Орла прошло не более пяти лет до момента подачи заявки на участие в аукционе;</w:t>
      </w:r>
    </w:p>
    <w:p w:rsidR="00A078FF" w:rsidRPr="009C4CA3" w:rsidRDefault="00A078FF" w:rsidP="00A078FF">
      <w:pPr>
        <w:suppressAutoHyphens w:val="0"/>
        <w:autoSpaceDE w:val="0"/>
        <w:autoSpaceDN w:val="0"/>
        <w:adjustRightInd w:val="0"/>
        <w:spacing w:line="276" w:lineRule="auto"/>
        <w:ind w:left="-426" w:firstLine="540"/>
        <w:jc w:val="both"/>
        <w:rPr>
          <w:sz w:val="26"/>
          <w:szCs w:val="26"/>
          <w:lang w:eastAsia="ru-RU"/>
        </w:rPr>
      </w:pPr>
      <w:r w:rsidRPr="009C4CA3">
        <w:rPr>
          <w:sz w:val="26"/>
          <w:szCs w:val="26"/>
          <w:lang w:eastAsia="ru-RU"/>
        </w:rPr>
        <w:t xml:space="preserve">   - платежный документ, подтверждающий внесение денежных средств в качестве задатка для участия в аукционе, в размере, равном стоимости размещения объекта в квартал из расчета начальной цены. </w:t>
      </w:r>
    </w:p>
    <w:p w:rsidR="00A078FF" w:rsidRPr="009C4CA3" w:rsidRDefault="00A078FF" w:rsidP="00A078FF">
      <w:pPr>
        <w:pStyle w:val="ConsPlusNormal"/>
        <w:tabs>
          <w:tab w:val="num" w:pos="-142"/>
          <w:tab w:val="left" w:pos="426"/>
        </w:tabs>
        <w:spacing w:line="276" w:lineRule="auto"/>
        <w:ind w:left="-426" w:firstLine="709"/>
        <w:jc w:val="both"/>
        <w:rPr>
          <w:b/>
          <w:sz w:val="26"/>
          <w:szCs w:val="26"/>
          <w:lang w:eastAsia="ar-SA"/>
        </w:rPr>
      </w:pPr>
      <w:r w:rsidRPr="009C4CA3">
        <w:rPr>
          <w:b/>
          <w:sz w:val="26"/>
          <w:szCs w:val="26"/>
          <w:lang w:eastAsia="ar-SA"/>
        </w:rPr>
        <w:t>Если участником конкурса является бюджетное учреждение, предоставление задатка не требуется.</w:t>
      </w:r>
    </w:p>
    <w:p w:rsidR="00A078FF" w:rsidRPr="009C4CA3" w:rsidRDefault="00A078FF" w:rsidP="00A078FF">
      <w:pPr>
        <w:pStyle w:val="ConsPlusNormal"/>
        <w:tabs>
          <w:tab w:val="num" w:pos="-142"/>
          <w:tab w:val="left" w:pos="426"/>
        </w:tabs>
        <w:spacing w:line="276" w:lineRule="auto"/>
        <w:ind w:left="-426" w:firstLine="709"/>
        <w:jc w:val="both"/>
        <w:rPr>
          <w:b/>
          <w:sz w:val="26"/>
          <w:szCs w:val="26"/>
          <w:lang w:eastAsia="ar-SA"/>
        </w:rPr>
      </w:pPr>
      <w:r w:rsidRPr="009C4CA3">
        <w:rPr>
          <w:b/>
          <w:sz w:val="26"/>
          <w:szCs w:val="26"/>
          <w:u w:val="single"/>
          <w:lang w:eastAsia="ar-SA"/>
        </w:rPr>
        <w:t>Заявитель не допускается</w:t>
      </w:r>
      <w:r w:rsidRPr="009C4CA3">
        <w:rPr>
          <w:b/>
          <w:sz w:val="26"/>
          <w:szCs w:val="26"/>
          <w:lang w:eastAsia="ar-SA"/>
        </w:rPr>
        <w:t xml:space="preserve"> </w:t>
      </w:r>
      <w:r w:rsidRPr="009C4CA3">
        <w:rPr>
          <w:b/>
          <w:sz w:val="26"/>
          <w:szCs w:val="26"/>
          <w:u w:val="single"/>
          <w:lang w:eastAsia="ar-SA"/>
        </w:rPr>
        <w:t>к участию в аукционе по следующим основаниям</w:t>
      </w:r>
      <w:r w:rsidRPr="009C4CA3">
        <w:rPr>
          <w:b/>
          <w:sz w:val="26"/>
          <w:szCs w:val="26"/>
          <w:lang w:eastAsia="ar-SA"/>
        </w:rPr>
        <w:t>:</w:t>
      </w:r>
    </w:p>
    <w:p w:rsidR="00A078FF" w:rsidRPr="009C4CA3" w:rsidRDefault="00A078FF" w:rsidP="00A078FF">
      <w:pPr>
        <w:pStyle w:val="ConsPlusNormal"/>
        <w:tabs>
          <w:tab w:val="num" w:pos="-142"/>
          <w:tab w:val="left" w:pos="426"/>
        </w:tabs>
        <w:spacing w:line="276" w:lineRule="auto"/>
        <w:ind w:left="-426" w:firstLine="709"/>
        <w:jc w:val="both"/>
        <w:rPr>
          <w:sz w:val="26"/>
          <w:szCs w:val="26"/>
          <w:lang w:eastAsia="ar-SA"/>
        </w:rPr>
      </w:pPr>
      <w:r w:rsidRPr="009C4CA3">
        <w:rPr>
          <w:sz w:val="26"/>
          <w:szCs w:val="26"/>
          <w:lang w:eastAsia="ar-SA"/>
        </w:rPr>
        <w:t>- заявка подана на место, не включенное в Схему;</w:t>
      </w:r>
    </w:p>
    <w:p w:rsidR="00A078FF" w:rsidRPr="009C4CA3" w:rsidRDefault="00A078FF" w:rsidP="00A078FF">
      <w:pPr>
        <w:pStyle w:val="ConsPlusNormal"/>
        <w:tabs>
          <w:tab w:val="num" w:pos="-142"/>
          <w:tab w:val="left" w:pos="426"/>
        </w:tabs>
        <w:spacing w:line="276" w:lineRule="auto"/>
        <w:ind w:left="-426" w:firstLine="709"/>
        <w:jc w:val="both"/>
        <w:rPr>
          <w:sz w:val="26"/>
          <w:szCs w:val="26"/>
          <w:lang w:eastAsia="ar-SA"/>
        </w:rPr>
      </w:pPr>
      <w:r w:rsidRPr="009C4CA3">
        <w:rPr>
          <w:sz w:val="26"/>
          <w:szCs w:val="26"/>
          <w:lang w:eastAsia="ar-SA"/>
        </w:rPr>
        <w:t>- лицо, подавшее заявку, не представило в установленный срок обязательных документов, предусмотренных настоящим Положением;</w:t>
      </w:r>
    </w:p>
    <w:p w:rsidR="00A078FF" w:rsidRPr="009C4CA3" w:rsidRDefault="00A078FF" w:rsidP="00A078FF">
      <w:pPr>
        <w:pStyle w:val="ConsPlusNormal"/>
        <w:tabs>
          <w:tab w:val="num" w:pos="-142"/>
          <w:tab w:val="left" w:pos="426"/>
        </w:tabs>
        <w:spacing w:line="276" w:lineRule="auto"/>
        <w:ind w:left="-426" w:firstLine="709"/>
        <w:jc w:val="both"/>
        <w:rPr>
          <w:sz w:val="26"/>
          <w:szCs w:val="26"/>
          <w:lang w:eastAsia="ar-SA"/>
        </w:rPr>
      </w:pPr>
      <w:r w:rsidRPr="009C4CA3">
        <w:rPr>
          <w:sz w:val="26"/>
          <w:szCs w:val="26"/>
          <w:lang w:eastAsia="ar-SA"/>
        </w:rPr>
        <w:t>- ОКВЭД не соответствует специализации нестационарного объекта;</w:t>
      </w:r>
    </w:p>
    <w:p w:rsidR="00A078FF" w:rsidRPr="009C4CA3" w:rsidRDefault="00A078FF" w:rsidP="00A078FF">
      <w:pPr>
        <w:pStyle w:val="ConsPlusNormal"/>
        <w:tabs>
          <w:tab w:val="num" w:pos="-142"/>
          <w:tab w:val="left" w:pos="426"/>
        </w:tabs>
        <w:spacing w:line="276" w:lineRule="auto"/>
        <w:ind w:left="-426" w:firstLine="709"/>
        <w:jc w:val="both"/>
        <w:rPr>
          <w:sz w:val="26"/>
          <w:szCs w:val="26"/>
          <w:lang w:eastAsia="ar-SA"/>
        </w:rPr>
      </w:pPr>
      <w:r w:rsidRPr="009C4CA3">
        <w:rPr>
          <w:sz w:val="26"/>
          <w:szCs w:val="26"/>
          <w:lang w:eastAsia="ar-SA"/>
        </w:rPr>
        <w:t>- не поступление задатка на счет, указанный в извещении о проведении аукциона, в установленный срок.</w:t>
      </w:r>
    </w:p>
    <w:p w:rsidR="00A078FF" w:rsidRPr="009C4CA3" w:rsidRDefault="00A078FF" w:rsidP="00A078FF">
      <w:pPr>
        <w:tabs>
          <w:tab w:val="num" w:pos="-142"/>
        </w:tabs>
        <w:spacing w:line="276" w:lineRule="auto"/>
        <w:ind w:left="-426" w:right="-2"/>
        <w:rPr>
          <w:b/>
          <w:sz w:val="26"/>
          <w:szCs w:val="26"/>
        </w:rPr>
      </w:pPr>
      <w:r w:rsidRPr="009C4CA3">
        <w:rPr>
          <w:b/>
          <w:sz w:val="26"/>
          <w:szCs w:val="26"/>
        </w:rPr>
        <w:tab/>
        <w:t xml:space="preserve">       </w:t>
      </w:r>
      <w:r w:rsidRPr="009C4CA3">
        <w:rPr>
          <w:b/>
          <w:sz w:val="26"/>
          <w:szCs w:val="26"/>
          <w:u w:val="single"/>
        </w:rPr>
        <w:t>Задаток для участия в аукционе перечисляется на расчетный счет:</w:t>
      </w:r>
    </w:p>
    <w:p w:rsidR="00A078FF" w:rsidRPr="009C4CA3" w:rsidRDefault="00A078FF" w:rsidP="00A078FF">
      <w:pPr>
        <w:widowControl w:val="0"/>
        <w:suppressAutoHyphens w:val="0"/>
        <w:spacing w:line="276" w:lineRule="auto"/>
        <w:ind w:left="-426" w:right="-52"/>
        <w:jc w:val="both"/>
        <w:rPr>
          <w:sz w:val="26"/>
          <w:szCs w:val="26"/>
          <w:lang w:eastAsia="ru-RU"/>
        </w:rPr>
      </w:pPr>
      <w:r w:rsidRPr="009C4CA3">
        <w:rPr>
          <w:sz w:val="26"/>
          <w:szCs w:val="26"/>
          <w:lang w:eastAsia="ru-RU"/>
        </w:rPr>
        <w:t xml:space="preserve">Финансовое управление администрации города Орла </w:t>
      </w:r>
    </w:p>
    <w:p w:rsidR="00A078FF" w:rsidRPr="009C4CA3" w:rsidRDefault="00A078FF" w:rsidP="00A078FF">
      <w:pPr>
        <w:widowControl w:val="0"/>
        <w:suppressAutoHyphens w:val="0"/>
        <w:spacing w:line="276" w:lineRule="auto"/>
        <w:ind w:left="-426" w:right="-52"/>
        <w:rPr>
          <w:sz w:val="26"/>
          <w:szCs w:val="26"/>
          <w:lang w:eastAsia="ru-RU"/>
        </w:rPr>
      </w:pPr>
      <w:r w:rsidRPr="009C4CA3">
        <w:rPr>
          <w:sz w:val="26"/>
          <w:szCs w:val="26"/>
          <w:lang w:eastAsia="ru-RU"/>
        </w:rPr>
        <w:t>(УМИЗ л/сч 05543012010)                                                                                                                             ИНН 5701000921, КПП 575301001</w:t>
      </w:r>
    </w:p>
    <w:p w:rsidR="00A078FF" w:rsidRPr="009C4CA3" w:rsidRDefault="00A078FF" w:rsidP="00A078FF">
      <w:pPr>
        <w:widowControl w:val="0"/>
        <w:suppressAutoHyphens w:val="0"/>
        <w:spacing w:line="276" w:lineRule="auto"/>
        <w:ind w:left="-426" w:right="-52"/>
        <w:rPr>
          <w:sz w:val="26"/>
          <w:szCs w:val="26"/>
          <w:lang w:eastAsia="ru-RU"/>
        </w:rPr>
      </w:pPr>
      <w:r w:rsidRPr="009C4CA3">
        <w:rPr>
          <w:sz w:val="26"/>
          <w:szCs w:val="26"/>
          <w:lang w:eastAsia="ru-RU"/>
        </w:rPr>
        <w:t>Адрес: 302028, г. Орел, ул. Пролетарская гора, 1                                                                           БИК 015402901                                                                                                                                  К/сч 40102810545370000046</w:t>
      </w:r>
    </w:p>
    <w:p w:rsidR="00A078FF" w:rsidRPr="009C4CA3" w:rsidRDefault="00A078FF" w:rsidP="00A078FF">
      <w:pPr>
        <w:widowControl w:val="0"/>
        <w:suppressAutoHyphens w:val="0"/>
        <w:spacing w:line="276" w:lineRule="auto"/>
        <w:ind w:left="-425" w:right="-51"/>
        <w:rPr>
          <w:sz w:val="26"/>
          <w:szCs w:val="26"/>
          <w:lang w:eastAsia="ru-RU"/>
        </w:rPr>
      </w:pPr>
      <w:r w:rsidRPr="009C4CA3">
        <w:rPr>
          <w:sz w:val="26"/>
          <w:szCs w:val="26"/>
          <w:lang w:eastAsia="ru-RU"/>
        </w:rPr>
        <w:t xml:space="preserve">Р/сч 03232643547010005400                                                                                                   Отделение Орел//УФК по Орловской области  г. Орел                                                                 </w:t>
      </w:r>
      <w:r w:rsidRPr="009C4CA3">
        <w:rPr>
          <w:b/>
          <w:sz w:val="26"/>
          <w:szCs w:val="26"/>
        </w:rPr>
        <w:t xml:space="preserve">КБК 163  1170  5040  040000180     </w:t>
      </w:r>
      <w:r w:rsidRPr="009C4CA3">
        <w:rPr>
          <w:sz w:val="26"/>
          <w:szCs w:val="26"/>
          <w:lang w:eastAsia="ru-RU"/>
        </w:rPr>
        <w:t>ОКТМО 54701000</w:t>
      </w:r>
    </w:p>
    <w:p w:rsidR="00A078FF" w:rsidRPr="009C4CA3" w:rsidRDefault="00A078FF" w:rsidP="00A078FF">
      <w:pPr>
        <w:widowControl w:val="0"/>
        <w:tabs>
          <w:tab w:val="left" w:pos="142"/>
          <w:tab w:val="left" w:pos="284"/>
        </w:tabs>
        <w:suppressAutoHyphens w:val="0"/>
        <w:spacing w:line="276" w:lineRule="auto"/>
        <w:ind w:left="-425" w:right="-51"/>
        <w:jc w:val="both"/>
        <w:rPr>
          <w:sz w:val="26"/>
          <w:szCs w:val="26"/>
        </w:rPr>
      </w:pPr>
      <w:r w:rsidRPr="009C4CA3">
        <w:rPr>
          <w:sz w:val="26"/>
          <w:szCs w:val="26"/>
        </w:rPr>
        <w:t xml:space="preserve"> Документация об аукционе (постановление администрации города Орла от 21 сентября 2015 года № 4192 «О размещении нестационарных объектов на территории муниципального  образования «Город  Орёл»,  подробная  информация  о  порядке  и</w:t>
      </w:r>
    </w:p>
    <w:p w:rsidR="00A078FF" w:rsidRPr="009C4CA3" w:rsidRDefault="00A078FF" w:rsidP="00A078FF">
      <w:pPr>
        <w:widowControl w:val="0"/>
        <w:tabs>
          <w:tab w:val="left" w:pos="142"/>
          <w:tab w:val="left" w:pos="284"/>
        </w:tabs>
        <w:suppressAutoHyphens w:val="0"/>
        <w:spacing w:line="276" w:lineRule="auto"/>
        <w:ind w:left="-425" w:right="-51"/>
        <w:jc w:val="both"/>
        <w:rPr>
          <w:sz w:val="26"/>
          <w:szCs w:val="26"/>
        </w:rPr>
      </w:pPr>
      <w:r w:rsidRPr="009C4CA3">
        <w:rPr>
          <w:sz w:val="26"/>
          <w:szCs w:val="26"/>
        </w:rPr>
        <w:lastRenderedPageBreak/>
        <w:t xml:space="preserve">условиях проведения аукциона - в Приложении № 4 «О проведении аукционов на право размещения нестационарных объектов на территории муниципального образования «Город Орёл»), размещена на сайте администрации города в разделе </w:t>
      </w:r>
      <w:r w:rsidRPr="009C4CA3">
        <w:rPr>
          <w:color w:val="000000"/>
          <w:sz w:val="26"/>
          <w:szCs w:val="26"/>
        </w:rPr>
        <w:t xml:space="preserve">Деятельность. </w:t>
      </w:r>
      <w:r w:rsidRPr="009C4CA3">
        <w:rPr>
          <w:color w:val="000000"/>
          <w:szCs w:val="28"/>
        </w:rPr>
        <w:t>Торговля и потребительский рынок», подраздел «Нестационарная торговля».</w:t>
      </w:r>
      <w:r w:rsidRPr="009C4CA3">
        <w:rPr>
          <w:sz w:val="26"/>
          <w:szCs w:val="26"/>
        </w:rPr>
        <w:t xml:space="preserve"> </w:t>
      </w:r>
    </w:p>
    <w:p w:rsidR="00A078FF" w:rsidRPr="009C4CA3" w:rsidRDefault="00A078FF" w:rsidP="00A078FF">
      <w:pPr>
        <w:widowControl w:val="0"/>
        <w:tabs>
          <w:tab w:val="left" w:pos="142"/>
          <w:tab w:val="left" w:pos="284"/>
        </w:tabs>
        <w:suppressAutoHyphens w:val="0"/>
        <w:spacing w:line="276" w:lineRule="auto"/>
        <w:ind w:left="-425" w:right="-51"/>
        <w:jc w:val="both"/>
        <w:rPr>
          <w:sz w:val="26"/>
          <w:szCs w:val="26"/>
        </w:rPr>
      </w:pPr>
    </w:p>
    <w:p w:rsidR="00A078FF" w:rsidRPr="009C4CA3" w:rsidRDefault="00A078FF" w:rsidP="00A078FF">
      <w:pPr>
        <w:widowControl w:val="0"/>
        <w:tabs>
          <w:tab w:val="left" w:pos="142"/>
          <w:tab w:val="left" w:pos="284"/>
        </w:tabs>
        <w:suppressAutoHyphens w:val="0"/>
        <w:spacing w:line="276" w:lineRule="auto"/>
        <w:ind w:left="-425" w:right="-51"/>
        <w:jc w:val="both"/>
        <w:rPr>
          <w:sz w:val="26"/>
          <w:szCs w:val="26"/>
        </w:rPr>
      </w:pPr>
    </w:p>
    <w:p w:rsidR="00A078FF" w:rsidRPr="009C4CA3" w:rsidRDefault="00A078FF" w:rsidP="00A078FF">
      <w:pPr>
        <w:widowControl w:val="0"/>
        <w:tabs>
          <w:tab w:val="left" w:pos="142"/>
          <w:tab w:val="left" w:pos="284"/>
        </w:tabs>
        <w:suppressAutoHyphens w:val="0"/>
        <w:spacing w:line="276" w:lineRule="auto"/>
        <w:ind w:left="-425" w:right="-51"/>
        <w:jc w:val="both"/>
        <w:rPr>
          <w:sz w:val="26"/>
          <w:szCs w:val="26"/>
        </w:rPr>
      </w:pPr>
    </w:p>
    <w:p w:rsidR="00A078FF" w:rsidRPr="009C4CA3" w:rsidRDefault="00A078FF" w:rsidP="00A078FF">
      <w:pPr>
        <w:widowControl w:val="0"/>
        <w:tabs>
          <w:tab w:val="left" w:pos="142"/>
          <w:tab w:val="left" w:pos="284"/>
        </w:tabs>
        <w:suppressAutoHyphens w:val="0"/>
        <w:spacing w:line="276" w:lineRule="auto"/>
        <w:ind w:left="-425" w:right="-51"/>
        <w:jc w:val="both"/>
        <w:rPr>
          <w:sz w:val="26"/>
          <w:szCs w:val="26"/>
        </w:rPr>
      </w:pPr>
      <w:r w:rsidRPr="009C4CA3">
        <w:rPr>
          <w:sz w:val="26"/>
          <w:szCs w:val="26"/>
        </w:rPr>
        <w:t xml:space="preserve">Начальник управления муниципального </w:t>
      </w:r>
    </w:p>
    <w:p w:rsidR="00A078FF" w:rsidRPr="009C4CA3" w:rsidRDefault="00A078FF" w:rsidP="00A078FF">
      <w:pPr>
        <w:widowControl w:val="0"/>
        <w:tabs>
          <w:tab w:val="left" w:pos="7331"/>
        </w:tabs>
        <w:suppressAutoHyphens w:val="0"/>
        <w:spacing w:line="276" w:lineRule="auto"/>
        <w:ind w:left="-425" w:right="-51"/>
        <w:jc w:val="both"/>
        <w:rPr>
          <w:sz w:val="26"/>
          <w:szCs w:val="26"/>
        </w:rPr>
      </w:pPr>
      <w:r w:rsidRPr="009C4CA3">
        <w:rPr>
          <w:sz w:val="26"/>
          <w:szCs w:val="26"/>
        </w:rPr>
        <w:t>имущества и землепользования</w:t>
      </w:r>
    </w:p>
    <w:p w:rsidR="00A078FF" w:rsidRPr="009C4CA3" w:rsidRDefault="00A078FF" w:rsidP="00A078FF">
      <w:pPr>
        <w:widowControl w:val="0"/>
        <w:tabs>
          <w:tab w:val="left" w:pos="7331"/>
        </w:tabs>
        <w:suppressAutoHyphens w:val="0"/>
        <w:spacing w:line="276" w:lineRule="auto"/>
        <w:ind w:left="-425" w:right="-51"/>
        <w:jc w:val="both"/>
        <w:rPr>
          <w:sz w:val="26"/>
          <w:szCs w:val="26"/>
        </w:rPr>
      </w:pPr>
      <w:r w:rsidRPr="009C4CA3">
        <w:rPr>
          <w:sz w:val="26"/>
          <w:szCs w:val="26"/>
        </w:rPr>
        <w:t xml:space="preserve">администрации города Орла </w:t>
      </w:r>
      <w:r w:rsidRPr="009C4CA3">
        <w:rPr>
          <w:sz w:val="26"/>
          <w:szCs w:val="26"/>
        </w:rPr>
        <w:tab/>
        <w:t xml:space="preserve">         С.В. Поляков</w:t>
      </w:r>
    </w:p>
    <w:p w:rsidR="00A078FF" w:rsidRPr="009C4CA3" w:rsidRDefault="00A078FF" w:rsidP="00A078FF">
      <w:pPr>
        <w:tabs>
          <w:tab w:val="center" w:pos="4677"/>
          <w:tab w:val="right" w:pos="9498"/>
        </w:tabs>
        <w:ind w:right="-2"/>
        <w:jc w:val="center"/>
        <w:rPr>
          <w:sz w:val="25"/>
          <w:szCs w:val="25"/>
        </w:rPr>
      </w:pPr>
      <w:r w:rsidRPr="009C4CA3">
        <w:rPr>
          <w:sz w:val="25"/>
          <w:szCs w:val="25"/>
        </w:rPr>
        <w:t xml:space="preserve">                                                          </w:t>
      </w:r>
    </w:p>
    <w:p w:rsidR="00A078FF" w:rsidRPr="009C4CA3" w:rsidRDefault="00A078FF" w:rsidP="00A078FF">
      <w:pPr>
        <w:tabs>
          <w:tab w:val="center" w:pos="4677"/>
          <w:tab w:val="right" w:pos="9498"/>
        </w:tabs>
        <w:ind w:right="-2"/>
        <w:jc w:val="center"/>
        <w:rPr>
          <w:sz w:val="25"/>
          <w:szCs w:val="25"/>
        </w:rPr>
      </w:pPr>
    </w:p>
    <w:p w:rsidR="00A078FF" w:rsidRPr="009C4CA3" w:rsidRDefault="00A078FF" w:rsidP="00A078FF">
      <w:pPr>
        <w:tabs>
          <w:tab w:val="left" w:pos="4152"/>
          <w:tab w:val="center" w:pos="4677"/>
          <w:tab w:val="right" w:pos="9498"/>
        </w:tabs>
        <w:ind w:right="-2"/>
        <w:rPr>
          <w:sz w:val="25"/>
          <w:szCs w:val="25"/>
        </w:rPr>
      </w:pPr>
      <w:r w:rsidRPr="009C4CA3">
        <w:rPr>
          <w:sz w:val="25"/>
          <w:szCs w:val="25"/>
        </w:rPr>
        <w:tab/>
        <w:t xml:space="preserve">                     </w:t>
      </w: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Pr="009C4CA3" w:rsidRDefault="00A078FF" w:rsidP="00A078FF">
      <w:pPr>
        <w:tabs>
          <w:tab w:val="left" w:pos="4152"/>
          <w:tab w:val="center" w:pos="4677"/>
          <w:tab w:val="right" w:pos="9498"/>
        </w:tabs>
        <w:ind w:right="-2"/>
        <w:rPr>
          <w:sz w:val="25"/>
          <w:szCs w:val="25"/>
        </w:rPr>
      </w:pPr>
    </w:p>
    <w:p w:rsidR="00A078FF" w:rsidRDefault="00A078FF" w:rsidP="00A078FF">
      <w:pPr>
        <w:tabs>
          <w:tab w:val="left" w:pos="4152"/>
          <w:tab w:val="center" w:pos="4677"/>
          <w:tab w:val="right" w:pos="9498"/>
        </w:tabs>
        <w:ind w:right="-2"/>
        <w:rPr>
          <w:sz w:val="25"/>
          <w:szCs w:val="25"/>
        </w:rPr>
      </w:pPr>
    </w:p>
    <w:p w:rsidR="00A078FF" w:rsidRDefault="00A078FF" w:rsidP="00A078FF">
      <w:pPr>
        <w:tabs>
          <w:tab w:val="left" w:pos="4152"/>
          <w:tab w:val="center" w:pos="4677"/>
          <w:tab w:val="right" w:pos="9498"/>
        </w:tabs>
        <w:ind w:right="-2"/>
        <w:rPr>
          <w:sz w:val="25"/>
          <w:szCs w:val="25"/>
        </w:rPr>
      </w:pPr>
    </w:p>
    <w:p w:rsidR="00A078FF" w:rsidRPr="00B26089" w:rsidRDefault="00A078FF" w:rsidP="00A078FF">
      <w:pPr>
        <w:tabs>
          <w:tab w:val="left" w:pos="4152"/>
          <w:tab w:val="center" w:pos="4677"/>
          <w:tab w:val="right" w:pos="9498"/>
        </w:tabs>
        <w:spacing w:line="276" w:lineRule="auto"/>
        <w:ind w:right="-2"/>
        <w:rPr>
          <w:sz w:val="22"/>
          <w:szCs w:val="22"/>
        </w:rPr>
      </w:pPr>
      <w:r>
        <w:rPr>
          <w:sz w:val="22"/>
          <w:szCs w:val="22"/>
        </w:rPr>
        <w:br w:type="page"/>
      </w:r>
      <w:r>
        <w:rPr>
          <w:sz w:val="22"/>
          <w:szCs w:val="22"/>
        </w:rPr>
        <w:lastRenderedPageBreak/>
        <w:tab/>
        <w:t xml:space="preserve">                                 </w:t>
      </w:r>
      <w:r w:rsidRPr="00B26089">
        <w:rPr>
          <w:sz w:val="22"/>
          <w:szCs w:val="22"/>
        </w:rPr>
        <w:t>Приложение № 1</w:t>
      </w:r>
    </w:p>
    <w:p w:rsidR="00A078FF" w:rsidRPr="00B26089" w:rsidRDefault="00A078FF" w:rsidP="00A078FF">
      <w:pPr>
        <w:tabs>
          <w:tab w:val="center" w:pos="4677"/>
          <w:tab w:val="right" w:pos="9498"/>
        </w:tabs>
        <w:spacing w:line="276" w:lineRule="auto"/>
        <w:ind w:right="-2"/>
        <w:jc w:val="center"/>
        <w:rPr>
          <w:sz w:val="22"/>
          <w:szCs w:val="22"/>
        </w:rPr>
      </w:pPr>
      <w:r w:rsidRPr="00B26089">
        <w:rPr>
          <w:sz w:val="22"/>
          <w:szCs w:val="22"/>
        </w:rPr>
        <w:t xml:space="preserve">                                                                     к извещению о проведении</w:t>
      </w:r>
    </w:p>
    <w:p w:rsidR="00A078FF" w:rsidRPr="00B26089" w:rsidRDefault="00A078FF" w:rsidP="00A078FF">
      <w:pPr>
        <w:tabs>
          <w:tab w:val="center" w:pos="4677"/>
          <w:tab w:val="right" w:pos="9498"/>
        </w:tabs>
        <w:spacing w:line="276" w:lineRule="auto"/>
        <w:jc w:val="center"/>
        <w:rPr>
          <w:sz w:val="22"/>
          <w:szCs w:val="22"/>
        </w:rPr>
      </w:pPr>
      <w:r w:rsidRPr="00B26089">
        <w:rPr>
          <w:sz w:val="22"/>
          <w:szCs w:val="22"/>
        </w:rPr>
        <w:t xml:space="preserve">                                                                          аукциона на право заключения договоров,</w:t>
      </w:r>
    </w:p>
    <w:p w:rsidR="00A078FF" w:rsidRPr="00B26089" w:rsidRDefault="00A078FF" w:rsidP="00A078FF">
      <w:pPr>
        <w:tabs>
          <w:tab w:val="center" w:pos="4677"/>
          <w:tab w:val="right" w:pos="9498"/>
        </w:tabs>
        <w:spacing w:line="276" w:lineRule="auto"/>
        <w:jc w:val="center"/>
        <w:rPr>
          <w:sz w:val="22"/>
          <w:szCs w:val="22"/>
        </w:rPr>
      </w:pPr>
      <w:r w:rsidRPr="00B26089">
        <w:rPr>
          <w:sz w:val="22"/>
          <w:szCs w:val="22"/>
        </w:rPr>
        <w:t xml:space="preserve">                                                                              на размещение нестационарных торговых объектов </w:t>
      </w:r>
    </w:p>
    <w:p w:rsidR="00A078FF" w:rsidRDefault="00A078FF" w:rsidP="00A078FF">
      <w:pPr>
        <w:tabs>
          <w:tab w:val="center" w:pos="4677"/>
          <w:tab w:val="right" w:pos="9498"/>
        </w:tabs>
        <w:spacing w:line="276" w:lineRule="auto"/>
        <w:jc w:val="center"/>
        <w:rPr>
          <w:sz w:val="22"/>
          <w:szCs w:val="22"/>
        </w:rPr>
      </w:pPr>
      <w:r w:rsidRPr="00B26089">
        <w:rPr>
          <w:sz w:val="22"/>
          <w:szCs w:val="22"/>
        </w:rPr>
        <w:t xml:space="preserve">                                                                                  на территории муниципального образования </w:t>
      </w:r>
      <w:r>
        <w:rPr>
          <w:sz w:val="22"/>
          <w:szCs w:val="22"/>
        </w:rPr>
        <w:t xml:space="preserve">  </w:t>
      </w:r>
    </w:p>
    <w:p w:rsidR="00A078FF" w:rsidRPr="00B26089" w:rsidRDefault="00A078FF" w:rsidP="00A078FF">
      <w:pPr>
        <w:tabs>
          <w:tab w:val="center" w:pos="4677"/>
          <w:tab w:val="right" w:pos="9498"/>
        </w:tabs>
        <w:spacing w:line="276" w:lineRule="auto"/>
        <w:jc w:val="center"/>
        <w:rPr>
          <w:sz w:val="22"/>
          <w:szCs w:val="22"/>
        </w:rPr>
      </w:pPr>
      <w:r>
        <w:rPr>
          <w:sz w:val="22"/>
          <w:szCs w:val="22"/>
        </w:rPr>
        <w:t xml:space="preserve">                                                                           </w:t>
      </w:r>
      <w:r w:rsidRPr="00B26089">
        <w:rPr>
          <w:sz w:val="22"/>
          <w:szCs w:val="22"/>
        </w:rPr>
        <w:t>«Город Орёл»</w:t>
      </w:r>
    </w:p>
    <w:p w:rsidR="00A078FF" w:rsidRDefault="00A078FF" w:rsidP="00A078FF">
      <w:pPr>
        <w:widowControl w:val="0"/>
        <w:tabs>
          <w:tab w:val="left" w:pos="6770"/>
        </w:tabs>
        <w:suppressAutoHyphens w:val="0"/>
        <w:spacing w:after="200" w:line="276" w:lineRule="auto"/>
        <w:ind w:left="-425" w:right="-51" w:firstLine="709"/>
        <w:rPr>
          <w:sz w:val="23"/>
          <w:szCs w:val="23"/>
        </w:rPr>
      </w:pPr>
      <w:r>
        <w:rPr>
          <w:sz w:val="20"/>
          <w:szCs w:val="20"/>
        </w:rPr>
        <w:tab/>
      </w:r>
    </w:p>
    <w:p w:rsidR="00A078FF" w:rsidRPr="007F6AC0" w:rsidRDefault="00A078FF" w:rsidP="00A078FF">
      <w:pPr>
        <w:widowControl w:val="0"/>
        <w:suppressAutoHyphens w:val="0"/>
        <w:spacing w:line="276" w:lineRule="auto"/>
        <w:ind w:left="-425" w:right="-51" w:firstLine="709"/>
        <w:jc w:val="center"/>
        <w:rPr>
          <w:sz w:val="26"/>
          <w:szCs w:val="26"/>
        </w:rPr>
      </w:pPr>
      <w:r w:rsidRPr="007F6AC0">
        <w:rPr>
          <w:sz w:val="26"/>
          <w:szCs w:val="26"/>
        </w:rPr>
        <w:t>Заявка</w:t>
      </w:r>
    </w:p>
    <w:p w:rsidR="00A078FF" w:rsidRPr="007F6AC0" w:rsidRDefault="00A078FF" w:rsidP="00A078FF">
      <w:pPr>
        <w:widowControl w:val="0"/>
        <w:suppressAutoHyphens w:val="0"/>
        <w:spacing w:line="276" w:lineRule="auto"/>
        <w:ind w:left="-425" w:right="-51" w:firstLine="709"/>
        <w:jc w:val="center"/>
        <w:rPr>
          <w:b/>
          <w:sz w:val="26"/>
          <w:szCs w:val="26"/>
        </w:rPr>
      </w:pPr>
      <w:r w:rsidRPr="007F6AC0">
        <w:rPr>
          <w:sz w:val="26"/>
          <w:szCs w:val="26"/>
        </w:rPr>
        <w:t xml:space="preserve">на участие в аукционе на право заключения договоров на размещение нестационарных торговых объектов на территории муниципального образования «Город Орёл» назначенного </w:t>
      </w:r>
      <w:r w:rsidRPr="007F6AC0">
        <w:rPr>
          <w:b/>
          <w:sz w:val="26"/>
          <w:szCs w:val="26"/>
        </w:rPr>
        <w:t>к проведению 1</w:t>
      </w:r>
      <w:r>
        <w:rPr>
          <w:b/>
          <w:sz w:val="26"/>
          <w:szCs w:val="26"/>
        </w:rPr>
        <w:t xml:space="preserve">8 сентября </w:t>
      </w:r>
      <w:r w:rsidRPr="007F6AC0">
        <w:rPr>
          <w:b/>
          <w:sz w:val="26"/>
          <w:szCs w:val="26"/>
        </w:rPr>
        <w:t>202</w:t>
      </w:r>
      <w:r>
        <w:rPr>
          <w:b/>
          <w:sz w:val="26"/>
          <w:szCs w:val="26"/>
        </w:rPr>
        <w:t>4</w:t>
      </w:r>
      <w:r w:rsidRPr="007F6AC0">
        <w:rPr>
          <w:b/>
          <w:sz w:val="26"/>
          <w:szCs w:val="26"/>
        </w:rPr>
        <w:t xml:space="preserve"> г.</w:t>
      </w:r>
    </w:p>
    <w:p w:rsidR="00A078FF" w:rsidRPr="007F6AC0" w:rsidRDefault="00A078FF" w:rsidP="00A078FF">
      <w:pPr>
        <w:widowControl w:val="0"/>
        <w:suppressAutoHyphens w:val="0"/>
        <w:spacing w:line="276" w:lineRule="auto"/>
        <w:ind w:left="-425" w:right="-51" w:firstLine="709"/>
        <w:jc w:val="both"/>
        <w:rPr>
          <w:sz w:val="26"/>
          <w:szCs w:val="26"/>
        </w:rPr>
      </w:pPr>
      <w:r w:rsidRPr="007F6AC0">
        <w:rPr>
          <w:sz w:val="26"/>
          <w:szCs w:val="26"/>
        </w:rPr>
        <w:t>___________________________________________________________________________________________________________________</w:t>
      </w:r>
      <w:r>
        <w:rPr>
          <w:sz w:val="26"/>
          <w:szCs w:val="26"/>
        </w:rPr>
        <w:t>______________________________</w:t>
      </w:r>
    </w:p>
    <w:p w:rsidR="00A078FF" w:rsidRPr="007F6AC0" w:rsidRDefault="00A078FF" w:rsidP="00A078FF">
      <w:pPr>
        <w:pStyle w:val="ConsNonformat"/>
        <w:widowControl/>
        <w:spacing w:line="276" w:lineRule="auto"/>
        <w:ind w:left="-426" w:right="0"/>
        <w:jc w:val="center"/>
        <w:rPr>
          <w:rFonts w:ascii="Times New Roman" w:hAnsi="Times New Roman" w:cs="Times New Roman"/>
          <w:sz w:val="26"/>
          <w:szCs w:val="26"/>
          <w:vertAlign w:val="superscript"/>
        </w:rPr>
      </w:pPr>
      <w:r w:rsidRPr="007F6AC0">
        <w:rPr>
          <w:rFonts w:ascii="Times New Roman" w:hAnsi="Times New Roman" w:cs="Times New Roman"/>
          <w:sz w:val="26"/>
          <w:szCs w:val="26"/>
          <w:vertAlign w:val="superscript"/>
        </w:rPr>
        <w:t>(полное наименование физического или юридического лица, ИНН и ОГРН (ОГРНИП) заявителя)</w:t>
      </w:r>
    </w:p>
    <w:p w:rsidR="00A078FF" w:rsidRPr="007F6AC0" w:rsidRDefault="00A078FF" w:rsidP="00A078FF">
      <w:pPr>
        <w:pStyle w:val="ConsNonformat"/>
        <w:widowControl/>
        <w:spacing w:line="276" w:lineRule="auto"/>
        <w:ind w:left="-425" w:right="0" w:hanging="1"/>
        <w:jc w:val="both"/>
        <w:rPr>
          <w:rFonts w:ascii="Times New Roman" w:hAnsi="Times New Roman" w:cs="Times New Roman"/>
          <w:sz w:val="26"/>
          <w:szCs w:val="26"/>
        </w:rPr>
      </w:pPr>
      <w:r w:rsidRPr="007F6AC0">
        <w:rPr>
          <w:rFonts w:ascii="Times New Roman" w:hAnsi="Times New Roman" w:cs="Times New Roman"/>
          <w:sz w:val="26"/>
          <w:szCs w:val="26"/>
        </w:rPr>
        <w:t>именуемый в дальнейшем "Заявитель", принимая решение об участии в аукционе на право заключения договоров на размещение нестационарных объектов на территории города Орла по лоту № __________________________</w:t>
      </w:r>
    </w:p>
    <w:p w:rsidR="00A078FF" w:rsidRPr="007F6AC0" w:rsidRDefault="00A078FF" w:rsidP="00A078FF">
      <w:pPr>
        <w:pStyle w:val="ConsNonformat"/>
        <w:widowControl/>
        <w:spacing w:line="276" w:lineRule="auto"/>
        <w:ind w:left="-425" w:right="0" w:hanging="1"/>
        <w:jc w:val="both"/>
        <w:rPr>
          <w:rFonts w:ascii="Times New Roman" w:hAnsi="Times New Roman" w:cs="Times New Roman"/>
          <w:sz w:val="26"/>
          <w:szCs w:val="26"/>
        </w:rPr>
      </w:pPr>
      <w:r w:rsidRPr="007F6AC0">
        <w:rPr>
          <w:rFonts w:ascii="Times New Roman" w:hAnsi="Times New Roman" w:cs="Times New Roman"/>
          <w:sz w:val="26"/>
          <w:szCs w:val="26"/>
        </w:rPr>
        <w:t>_______________________________________</w:t>
      </w:r>
      <w:r>
        <w:rPr>
          <w:rFonts w:ascii="Times New Roman" w:hAnsi="Times New Roman" w:cs="Times New Roman"/>
          <w:sz w:val="26"/>
          <w:szCs w:val="26"/>
        </w:rPr>
        <w:t>___________________________</w:t>
      </w:r>
      <w:r w:rsidRPr="007F6AC0">
        <w:rPr>
          <w:rFonts w:ascii="Times New Roman" w:hAnsi="Times New Roman" w:cs="Times New Roman"/>
          <w:sz w:val="26"/>
          <w:szCs w:val="26"/>
        </w:rPr>
        <w:t>обязуюсь:</w:t>
      </w:r>
    </w:p>
    <w:p w:rsidR="00A078FF" w:rsidRPr="007F6AC0" w:rsidRDefault="00A078FF" w:rsidP="00A078FF">
      <w:pPr>
        <w:pStyle w:val="ConsNonformat"/>
        <w:widowControl/>
        <w:spacing w:line="276" w:lineRule="auto"/>
        <w:ind w:left="-425" w:right="0" w:hanging="1"/>
        <w:jc w:val="right"/>
        <w:rPr>
          <w:rFonts w:ascii="Times New Roman" w:hAnsi="Times New Roman" w:cs="Times New Roman"/>
          <w:sz w:val="26"/>
          <w:szCs w:val="26"/>
        </w:rPr>
      </w:pPr>
    </w:p>
    <w:p w:rsidR="00A078FF" w:rsidRPr="007F6AC0" w:rsidRDefault="00A078FF" w:rsidP="00A078FF">
      <w:pPr>
        <w:pStyle w:val="ConsNonformat"/>
        <w:widowControl/>
        <w:numPr>
          <w:ilvl w:val="0"/>
          <w:numId w:val="5"/>
        </w:numPr>
        <w:tabs>
          <w:tab w:val="clear" w:pos="1080"/>
          <w:tab w:val="left" w:pos="0"/>
          <w:tab w:val="num" w:pos="426"/>
        </w:tabs>
        <w:suppressAutoHyphens w:val="0"/>
        <w:spacing w:line="276" w:lineRule="auto"/>
        <w:ind w:left="-425" w:right="0" w:firstLine="567"/>
        <w:jc w:val="both"/>
        <w:rPr>
          <w:rFonts w:ascii="Times New Roman" w:hAnsi="Times New Roman" w:cs="Times New Roman"/>
          <w:sz w:val="26"/>
          <w:szCs w:val="26"/>
        </w:rPr>
      </w:pPr>
      <w:r w:rsidRPr="007F6AC0">
        <w:rPr>
          <w:rFonts w:ascii="Times New Roman" w:hAnsi="Times New Roman" w:cs="Times New Roman"/>
          <w:sz w:val="26"/>
          <w:szCs w:val="26"/>
        </w:rPr>
        <w:t>Соблюдать установленный порядок проведения аукциона, информация о котором опубликована в информационном сообщении о проведении аукциона на электронном сайте администрации города Орла.</w:t>
      </w:r>
    </w:p>
    <w:p w:rsidR="00A078FF" w:rsidRPr="007F6AC0" w:rsidRDefault="00A078FF" w:rsidP="00A078FF">
      <w:pPr>
        <w:pStyle w:val="ConsNonformat"/>
        <w:widowControl/>
        <w:numPr>
          <w:ilvl w:val="0"/>
          <w:numId w:val="5"/>
        </w:numPr>
        <w:tabs>
          <w:tab w:val="clear" w:pos="1080"/>
          <w:tab w:val="left" w:pos="0"/>
          <w:tab w:val="num" w:pos="426"/>
        </w:tabs>
        <w:suppressAutoHyphens w:val="0"/>
        <w:spacing w:line="276" w:lineRule="auto"/>
        <w:ind w:left="-425" w:right="0" w:firstLine="567"/>
        <w:jc w:val="both"/>
        <w:rPr>
          <w:rFonts w:ascii="Times New Roman" w:hAnsi="Times New Roman" w:cs="Times New Roman"/>
          <w:sz w:val="26"/>
          <w:szCs w:val="26"/>
        </w:rPr>
      </w:pPr>
      <w:r w:rsidRPr="007F6AC0">
        <w:rPr>
          <w:rFonts w:ascii="Times New Roman" w:hAnsi="Times New Roman" w:cs="Times New Roman"/>
          <w:sz w:val="26"/>
          <w:szCs w:val="26"/>
        </w:rPr>
        <w:t>Выполнить все условия, содержащиеся в информационном сообщении о проведении аукциона.</w:t>
      </w:r>
    </w:p>
    <w:p w:rsidR="00A078FF" w:rsidRPr="007F6AC0" w:rsidRDefault="00A078FF" w:rsidP="00A078FF">
      <w:pPr>
        <w:pStyle w:val="ConsNonformat"/>
        <w:widowControl/>
        <w:numPr>
          <w:ilvl w:val="0"/>
          <w:numId w:val="5"/>
        </w:numPr>
        <w:tabs>
          <w:tab w:val="clear" w:pos="1080"/>
          <w:tab w:val="left" w:pos="0"/>
          <w:tab w:val="num" w:pos="426"/>
        </w:tabs>
        <w:suppressAutoHyphens w:val="0"/>
        <w:spacing w:line="276" w:lineRule="auto"/>
        <w:ind w:left="-425" w:right="0" w:firstLine="567"/>
        <w:jc w:val="both"/>
        <w:rPr>
          <w:rFonts w:ascii="Times New Roman" w:hAnsi="Times New Roman" w:cs="Times New Roman"/>
          <w:sz w:val="26"/>
          <w:szCs w:val="26"/>
        </w:rPr>
      </w:pPr>
      <w:r w:rsidRPr="007F6AC0">
        <w:rPr>
          <w:rFonts w:ascii="Times New Roman" w:hAnsi="Times New Roman" w:cs="Times New Roman"/>
          <w:sz w:val="26"/>
          <w:szCs w:val="26"/>
        </w:rPr>
        <w:t>В случае признания победителем аукциона не позднее двадцати дней после оформления протокола о результатах аукциона заключить с   администрацией города Орла договор на размещение нестационарного     торгового объекта на территории города Орла.</w:t>
      </w:r>
    </w:p>
    <w:p w:rsidR="00A078FF" w:rsidRPr="007F6AC0" w:rsidRDefault="00A078FF" w:rsidP="00A078FF">
      <w:pPr>
        <w:pStyle w:val="ConsNonformat"/>
        <w:widowControl/>
        <w:numPr>
          <w:ilvl w:val="0"/>
          <w:numId w:val="5"/>
        </w:numPr>
        <w:tabs>
          <w:tab w:val="clear" w:pos="1080"/>
          <w:tab w:val="left" w:pos="0"/>
          <w:tab w:val="num" w:pos="426"/>
        </w:tabs>
        <w:suppressAutoHyphens w:val="0"/>
        <w:spacing w:line="276" w:lineRule="auto"/>
        <w:ind w:left="-425" w:right="0" w:firstLine="567"/>
        <w:jc w:val="both"/>
        <w:rPr>
          <w:rFonts w:ascii="Times New Roman" w:hAnsi="Times New Roman" w:cs="Times New Roman"/>
          <w:sz w:val="26"/>
          <w:szCs w:val="26"/>
        </w:rPr>
      </w:pPr>
      <w:r w:rsidRPr="007F6AC0">
        <w:rPr>
          <w:rFonts w:ascii="Times New Roman" w:hAnsi="Times New Roman" w:cs="Times New Roman"/>
          <w:sz w:val="26"/>
          <w:szCs w:val="26"/>
        </w:rPr>
        <w:t>Соблюдать требования Положения о предоставлении права на размещение нестационарных торговых объектов и объектов по оказанию услуг на территории муниципального образования «Город Орёл», утвержденным постановлением администрации города Орла от 21 сентября 2015 г. № 4192  «О размещении нестационарных объектов на территории муниципального  образования «Город Орёл».</w:t>
      </w:r>
    </w:p>
    <w:p w:rsidR="00A078FF" w:rsidRPr="007F6AC0" w:rsidRDefault="00A078FF" w:rsidP="00A078FF">
      <w:pPr>
        <w:pStyle w:val="ConsNonformat"/>
        <w:widowControl/>
        <w:spacing w:line="276" w:lineRule="auto"/>
        <w:ind w:left="-425" w:right="0" w:firstLine="567"/>
        <w:jc w:val="both"/>
        <w:rPr>
          <w:sz w:val="26"/>
          <w:szCs w:val="26"/>
        </w:rPr>
      </w:pPr>
      <w:r w:rsidRPr="007F6AC0">
        <w:rPr>
          <w:rFonts w:ascii="Times New Roman" w:hAnsi="Times New Roman" w:cs="Times New Roman"/>
          <w:sz w:val="26"/>
          <w:szCs w:val="26"/>
        </w:rPr>
        <w:t>Приложение:</w:t>
      </w:r>
    </w:p>
    <w:p w:rsidR="00A078FF" w:rsidRPr="007F6AC0" w:rsidRDefault="00A078FF" w:rsidP="00A078FF">
      <w:pPr>
        <w:pStyle w:val="ConsPlusNormal"/>
        <w:tabs>
          <w:tab w:val="num" w:pos="-142"/>
        </w:tabs>
        <w:spacing w:line="276" w:lineRule="auto"/>
        <w:ind w:left="-426" w:firstLine="709"/>
        <w:jc w:val="both"/>
        <w:rPr>
          <w:sz w:val="26"/>
          <w:szCs w:val="26"/>
          <w:lang w:eastAsia="ar-SA"/>
        </w:rPr>
      </w:pPr>
      <w:r w:rsidRPr="007F6AC0">
        <w:rPr>
          <w:sz w:val="26"/>
          <w:szCs w:val="26"/>
        </w:rPr>
        <w:t>- копии учредительных документов (для юридических лиц);</w:t>
      </w:r>
    </w:p>
    <w:p w:rsidR="00A078FF" w:rsidRPr="007F6AC0" w:rsidRDefault="00A078FF" w:rsidP="00A078FF">
      <w:pPr>
        <w:pStyle w:val="ConsPlusNormal"/>
        <w:tabs>
          <w:tab w:val="num" w:pos="-142"/>
        </w:tabs>
        <w:spacing w:line="276" w:lineRule="auto"/>
        <w:ind w:left="-426" w:firstLine="709"/>
        <w:jc w:val="both"/>
        <w:rPr>
          <w:sz w:val="26"/>
          <w:szCs w:val="26"/>
        </w:rPr>
      </w:pPr>
      <w:r w:rsidRPr="007F6AC0">
        <w:rPr>
          <w:sz w:val="26"/>
          <w:szCs w:val="26"/>
        </w:rPr>
        <w:t>-</w:t>
      </w:r>
      <w:r>
        <w:rPr>
          <w:sz w:val="26"/>
          <w:szCs w:val="26"/>
        </w:rPr>
        <w:t xml:space="preserve"> </w:t>
      </w:r>
      <w:r w:rsidRPr="007F6AC0">
        <w:rPr>
          <w:sz w:val="26"/>
          <w:szCs w:val="26"/>
        </w:rPr>
        <w:t>копия документа, подтверждающего полномочия руководителя (для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r>
        <w:rPr>
          <w:sz w:val="26"/>
          <w:szCs w:val="26"/>
        </w:rPr>
        <w:t>;</w:t>
      </w:r>
    </w:p>
    <w:p w:rsidR="00A078FF" w:rsidRPr="007F6AC0" w:rsidRDefault="00A078FF" w:rsidP="00A078FF">
      <w:pPr>
        <w:pStyle w:val="ConsPlusNormal"/>
        <w:tabs>
          <w:tab w:val="num" w:pos="-142"/>
        </w:tabs>
        <w:spacing w:line="276" w:lineRule="auto"/>
        <w:ind w:left="-426" w:firstLine="709"/>
        <w:jc w:val="both"/>
        <w:rPr>
          <w:sz w:val="26"/>
          <w:szCs w:val="26"/>
          <w:lang w:eastAsia="ar-SA"/>
        </w:rPr>
      </w:pPr>
      <w:r w:rsidRPr="007F6AC0">
        <w:rPr>
          <w:sz w:val="26"/>
          <w:szCs w:val="26"/>
          <w:lang w:eastAsia="ar-SA"/>
        </w:rPr>
        <w:t>- копия документа, удостоверяющего личность (для</w:t>
      </w:r>
      <w:r w:rsidRPr="007F6AC0">
        <w:rPr>
          <w:sz w:val="26"/>
          <w:szCs w:val="26"/>
        </w:rPr>
        <w:t xml:space="preserve"> физических лиц</w:t>
      </w:r>
      <w:r w:rsidRPr="007F6AC0">
        <w:rPr>
          <w:sz w:val="26"/>
          <w:szCs w:val="26"/>
          <w:lang w:eastAsia="ar-SA"/>
        </w:rPr>
        <w:t>);</w:t>
      </w:r>
    </w:p>
    <w:p w:rsidR="00A078FF" w:rsidRDefault="00A078FF" w:rsidP="00A078FF">
      <w:pPr>
        <w:pStyle w:val="ConsPlusNormal"/>
        <w:tabs>
          <w:tab w:val="num" w:pos="-142"/>
        </w:tabs>
        <w:spacing w:line="276" w:lineRule="auto"/>
        <w:ind w:left="-426" w:firstLine="709"/>
        <w:jc w:val="both"/>
        <w:rPr>
          <w:sz w:val="16"/>
          <w:szCs w:val="16"/>
        </w:rPr>
      </w:pPr>
      <w:r w:rsidRPr="007F6AC0">
        <w:rPr>
          <w:sz w:val="26"/>
          <w:szCs w:val="26"/>
        </w:rPr>
        <w:t>- копия документа, подтверждающего регистрацию физического лица в качестве индивидуального предпринимателя;</w:t>
      </w:r>
      <w:r>
        <w:rPr>
          <w:sz w:val="26"/>
          <w:szCs w:val="26"/>
        </w:rPr>
        <w:tab/>
      </w:r>
      <w:r w:rsidRPr="003B5163">
        <w:rPr>
          <w:sz w:val="16"/>
          <w:szCs w:val="16"/>
        </w:rPr>
        <w:t>5</w:t>
      </w:r>
    </w:p>
    <w:p w:rsidR="00A078FF" w:rsidRPr="007F6AC0" w:rsidRDefault="00A078FF" w:rsidP="00A078FF">
      <w:pPr>
        <w:pStyle w:val="ConsPlusNormal"/>
        <w:tabs>
          <w:tab w:val="num" w:pos="-142"/>
        </w:tabs>
        <w:spacing w:line="276" w:lineRule="auto"/>
        <w:ind w:left="-426" w:firstLine="709"/>
        <w:jc w:val="both"/>
        <w:rPr>
          <w:sz w:val="26"/>
          <w:szCs w:val="26"/>
        </w:rPr>
      </w:pPr>
      <w:r w:rsidRPr="007F6AC0">
        <w:rPr>
          <w:sz w:val="26"/>
          <w:szCs w:val="26"/>
        </w:rPr>
        <w:t xml:space="preserve">В случае если от имени Заявителя действует иное лицо, к заявлению должна </w:t>
      </w:r>
      <w:r w:rsidRPr="007F6AC0">
        <w:rPr>
          <w:sz w:val="26"/>
          <w:szCs w:val="26"/>
        </w:rPr>
        <w:lastRenderedPageBreak/>
        <w:t>быть также приложена доверенность на осуществление действий от имени Заявителя, либо копия такой доверенности, заверенная печатью Заявителя и подписанная руководителем Заявителя или уполномоченным этим руководителем лицом. В случае если указанная доверенность подписана лицом, уполномоченным руководителем Заявителя, заявление должно содержать сведения о документе, подтверждающем полномочия такого лица; для индивидуального предпринимателя - доверенность (ее заверенная копия);</w:t>
      </w:r>
    </w:p>
    <w:p w:rsidR="00A078FF" w:rsidRPr="007F6AC0" w:rsidRDefault="00A078FF" w:rsidP="00A078FF">
      <w:pPr>
        <w:suppressAutoHyphens w:val="0"/>
        <w:autoSpaceDE w:val="0"/>
        <w:autoSpaceDN w:val="0"/>
        <w:adjustRightInd w:val="0"/>
        <w:spacing w:line="276" w:lineRule="auto"/>
        <w:ind w:left="-426" w:firstLine="540"/>
        <w:jc w:val="both"/>
        <w:rPr>
          <w:sz w:val="26"/>
          <w:szCs w:val="26"/>
          <w:lang w:eastAsia="ru-RU"/>
        </w:rPr>
      </w:pPr>
      <w:r>
        <w:rPr>
          <w:sz w:val="26"/>
          <w:szCs w:val="26"/>
          <w:lang w:eastAsia="ru-RU"/>
        </w:rPr>
        <w:t xml:space="preserve">  </w:t>
      </w:r>
      <w:r w:rsidRPr="007F6AC0">
        <w:rPr>
          <w:sz w:val="26"/>
          <w:szCs w:val="26"/>
          <w:lang w:eastAsia="ru-RU"/>
        </w:rPr>
        <w:t>- выписка из Единого государственного реестра юридических лиц, выписка из Единого государственного реестра индивидуальных предпринимателей</w:t>
      </w:r>
      <w:r>
        <w:rPr>
          <w:sz w:val="26"/>
          <w:szCs w:val="26"/>
          <w:lang w:eastAsia="ru-RU"/>
        </w:rPr>
        <w:t xml:space="preserve"> (полученная  не ранее чем за шесть месяцев до даты подачи заявления)</w:t>
      </w:r>
      <w:r w:rsidRPr="007F6AC0">
        <w:rPr>
          <w:sz w:val="26"/>
          <w:szCs w:val="26"/>
          <w:lang w:eastAsia="ru-RU"/>
        </w:rPr>
        <w:t>;</w:t>
      </w:r>
    </w:p>
    <w:p w:rsidR="00A078FF" w:rsidRPr="007F6AC0" w:rsidRDefault="00A078FF" w:rsidP="00A078FF">
      <w:pPr>
        <w:tabs>
          <w:tab w:val="left" w:pos="284"/>
        </w:tabs>
        <w:suppressAutoHyphens w:val="0"/>
        <w:autoSpaceDE w:val="0"/>
        <w:autoSpaceDN w:val="0"/>
        <w:adjustRightInd w:val="0"/>
        <w:spacing w:line="276" w:lineRule="auto"/>
        <w:ind w:left="-426" w:firstLine="710"/>
        <w:jc w:val="both"/>
        <w:rPr>
          <w:sz w:val="26"/>
          <w:szCs w:val="26"/>
          <w:lang w:eastAsia="ru-RU"/>
        </w:rPr>
      </w:pPr>
      <w:r w:rsidRPr="007F6AC0">
        <w:rPr>
          <w:sz w:val="26"/>
          <w:szCs w:val="26"/>
        </w:rPr>
        <w:t>- эскиз, дизайн-проект внешнего вида, со дня, согласования которого с управлением градостроительства администрации города Орла прошло не более пяти лет до момента подачи заявки на участие в аукционе;</w:t>
      </w:r>
    </w:p>
    <w:p w:rsidR="00A078FF" w:rsidRDefault="00A078FF" w:rsidP="00A078FF">
      <w:pPr>
        <w:suppressAutoHyphens w:val="0"/>
        <w:autoSpaceDE w:val="0"/>
        <w:autoSpaceDN w:val="0"/>
        <w:adjustRightInd w:val="0"/>
        <w:spacing w:line="276" w:lineRule="auto"/>
        <w:ind w:left="-426" w:firstLine="540"/>
        <w:jc w:val="both"/>
        <w:rPr>
          <w:sz w:val="26"/>
          <w:szCs w:val="26"/>
          <w:lang w:eastAsia="ru-RU"/>
        </w:rPr>
      </w:pPr>
      <w:r>
        <w:rPr>
          <w:sz w:val="26"/>
          <w:szCs w:val="26"/>
          <w:lang w:eastAsia="ru-RU"/>
        </w:rPr>
        <w:t xml:space="preserve">   </w:t>
      </w:r>
      <w:r w:rsidRPr="007F6AC0">
        <w:rPr>
          <w:sz w:val="26"/>
          <w:szCs w:val="26"/>
          <w:lang w:eastAsia="ru-RU"/>
        </w:rPr>
        <w:t xml:space="preserve">- платежный документ, подтверждающий внесение денежных средств в качестве задатка для участия в аукционе, в размере, равном стоимости размещения объекта в квартал из расчета начальной цены. </w:t>
      </w:r>
    </w:p>
    <w:p w:rsidR="00A078FF" w:rsidRPr="007F6AC0" w:rsidRDefault="00A078FF" w:rsidP="00A078FF">
      <w:pPr>
        <w:suppressAutoHyphens w:val="0"/>
        <w:autoSpaceDE w:val="0"/>
        <w:autoSpaceDN w:val="0"/>
        <w:adjustRightInd w:val="0"/>
        <w:spacing w:line="276" w:lineRule="auto"/>
        <w:ind w:left="-426" w:firstLine="540"/>
        <w:jc w:val="both"/>
        <w:rPr>
          <w:sz w:val="26"/>
          <w:szCs w:val="26"/>
        </w:rPr>
      </w:pPr>
    </w:p>
    <w:p w:rsidR="00A078FF" w:rsidRPr="007F6AC0" w:rsidRDefault="00A078FF" w:rsidP="00A078FF">
      <w:pPr>
        <w:pStyle w:val="ConsNonformat"/>
        <w:widowControl/>
        <w:spacing w:line="276" w:lineRule="auto"/>
        <w:ind w:left="-425" w:right="0" w:firstLine="567"/>
        <w:jc w:val="both"/>
        <w:rPr>
          <w:rFonts w:ascii="Times New Roman" w:hAnsi="Times New Roman" w:cs="Times New Roman"/>
          <w:sz w:val="26"/>
          <w:szCs w:val="26"/>
        </w:rPr>
      </w:pPr>
      <w:r w:rsidRPr="007F6AC0">
        <w:rPr>
          <w:rFonts w:ascii="Times New Roman" w:hAnsi="Times New Roman" w:cs="Times New Roman"/>
          <w:sz w:val="26"/>
          <w:szCs w:val="26"/>
        </w:rPr>
        <w:t>Адрес, контактный телефон и банковские реквизиты Заявителя:</w:t>
      </w:r>
    </w:p>
    <w:p w:rsidR="00A078FF" w:rsidRPr="007F6AC0" w:rsidRDefault="00A078FF" w:rsidP="00A078FF">
      <w:pPr>
        <w:pStyle w:val="ConsNonformat"/>
        <w:widowControl/>
        <w:spacing w:line="276" w:lineRule="auto"/>
        <w:ind w:left="-426" w:right="0"/>
        <w:jc w:val="both"/>
        <w:rPr>
          <w:rFonts w:ascii="Times New Roman" w:hAnsi="Times New Roman" w:cs="Times New Roman"/>
          <w:sz w:val="26"/>
          <w:szCs w:val="26"/>
        </w:rPr>
      </w:pPr>
      <w:r w:rsidRPr="007F6AC0">
        <w:rPr>
          <w:rFonts w:ascii="Times New Roman" w:hAnsi="Times New Roman" w:cs="Times New Roman"/>
          <w:sz w:val="26"/>
          <w:szCs w:val="26"/>
        </w:rPr>
        <w:t>__________________________________________________________________________</w:t>
      </w:r>
    </w:p>
    <w:p w:rsidR="00A078FF" w:rsidRPr="00D67B9A" w:rsidRDefault="00A078FF" w:rsidP="00A078FF">
      <w:pPr>
        <w:pStyle w:val="ConsNonformat"/>
        <w:widowControl/>
        <w:spacing w:line="276" w:lineRule="auto"/>
        <w:ind w:left="-426" w:right="0"/>
        <w:jc w:val="both"/>
        <w:rPr>
          <w:rFonts w:ascii="Times New Roman" w:hAnsi="Times New Roman" w:cs="Times New Roman"/>
          <w:sz w:val="25"/>
          <w:szCs w:val="25"/>
        </w:rPr>
      </w:pPr>
      <w:r w:rsidRPr="00D67B9A">
        <w:rPr>
          <w:rFonts w:ascii="Times New Roman" w:hAnsi="Times New Roman" w:cs="Times New Roman"/>
          <w:sz w:val="25"/>
          <w:szCs w:val="25"/>
        </w:rPr>
        <w:t>_____________________________________________________________________</w:t>
      </w:r>
      <w:r>
        <w:rPr>
          <w:rFonts w:ascii="Times New Roman" w:hAnsi="Times New Roman" w:cs="Times New Roman"/>
          <w:sz w:val="25"/>
          <w:szCs w:val="25"/>
        </w:rPr>
        <w:t>____________________________________________________________________________________</w:t>
      </w:r>
    </w:p>
    <w:p w:rsidR="00A078FF" w:rsidRPr="00D67B9A" w:rsidRDefault="00A078FF" w:rsidP="00A078FF">
      <w:pPr>
        <w:pStyle w:val="ConsNonformat"/>
        <w:widowControl/>
        <w:spacing w:line="276" w:lineRule="auto"/>
        <w:ind w:left="-426" w:right="0"/>
        <w:jc w:val="both"/>
        <w:rPr>
          <w:rFonts w:ascii="Times New Roman" w:hAnsi="Times New Roman" w:cs="Times New Roman"/>
          <w:sz w:val="25"/>
          <w:szCs w:val="25"/>
          <w:vertAlign w:val="superscript"/>
        </w:rPr>
      </w:pPr>
      <w:r w:rsidRPr="00D67B9A">
        <w:rPr>
          <w:rFonts w:ascii="Times New Roman" w:hAnsi="Times New Roman" w:cs="Times New Roman"/>
          <w:sz w:val="25"/>
          <w:szCs w:val="25"/>
        </w:rPr>
        <w:t>"_____" ___________ 202___ год      _____________________________</w:t>
      </w:r>
    </w:p>
    <w:p w:rsidR="00A078FF" w:rsidRPr="00D67B9A" w:rsidRDefault="00A078FF" w:rsidP="00A078FF">
      <w:pPr>
        <w:pStyle w:val="ConsNonformat"/>
        <w:widowControl/>
        <w:spacing w:line="276" w:lineRule="auto"/>
        <w:ind w:left="-426" w:right="0"/>
        <w:jc w:val="center"/>
        <w:rPr>
          <w:rFonts w:ascii="Times New Roman" w:hAnsi="Times New Roman" w:cs="Times New Roman"/>
          <w:sz w:val="25"/>
          <w:szCs w:val="25"/>
        </w:rPr>
      </w:pPr>
      <w:r w:rsidRPr="00D67B9A">
        <w:rPr>
          <w:rFonts w:ascii="Times New Roman" w:hAnsi="Times New Roman" w:cs="Times New Roman"/>
          <w:sz w:val="25"/>
          <w:szCs w:val="25"/>
          <w:vertAlign w:val="superscript"/>
        </w:rPr>
        <w:t xml:space="preserve">            </w:t>
      </w:r>
      <w:r>
        <w:rPr>
          <w:rFonts w:ascii="Times New Roman" w:hAnsi="Times New Roman" w:cs="Times New Roman"/>
          <w:sz w:val="25"/>
          <w:szCs w:val="25"/>
          <w:vertAlign w:val="superscript"/>
        </w:rPr>
        <w:t xml:space="preserve">                     </w:t>
      </w:r>
      <w:r w:rsidRPr="00D67B9A">
        <w:rPr>
          <w:rFonts w:ascii="Times New Roman" w:hAnsi="Times New Roman" w:cs="Times New Roman"/>
          <w:sz w:val="25"/>
          <w:szCs w:val="25"/>
          <w:vertAlign w:val="superscript"/>
        </w:rPr>
        <w:t xml:space="preserve">   подпись и печать Заявителя</w:t>
      </w:r>
    </w:p>
    <w:p w:rsidR="00A078FF" w:rsidRDefault="00A078FF" w:rsidP="00A078FF">
      <w:pPr>
        <w:pStyle w:val="ConsNonformat"/>
        <w:widowControl/>
        <w:spacing w:line="276" w:lineRule="auto"/>
        <w:ind w:left="-426" w:right="0"/>
        <w:rPr>
          <w:rFonts w:ascii="Times New Roman" w:hAnsi="Times New Roman" w:cs="Times New Roman"/>
          <w:sz w:val="25"/>
          <w:szCs w:val="25"/>
        </w:rPr>
      </w:pPr>
    </w:p>
    <w:p w:rsidR="00A078FF" w:rsidRDefault="00A078FF" w:rsidP="00A078FF">
      <w:pPr>
        <w:pStyle w:val="ConsNonformat"/>
        <w:widowControl/>
        <w:spacing w:line="276" w:lineRule="auto"/>
        <w:ind w:left="-426" w:right="0"/>
        <w:rPr>
          <w:rFonts w:ascii="Times New Roman" w:hAnsi="Times New Roman" w:cs="Times New Roman"/>
          <w:sz w:val="25"/>
          <w:szCs w:val="25"/>
        </w:rPr>
      </w:pPr>
    </w:p>
    <w:p w:rsidR="00A078FF" w:rsidRDefault="00A078FF" w:rsidP="00A078FF">
      <w:pPr>
        <w:pStyle w:val="ConsNonformat"/>
        <w:widowControl/>
        <w:spacing w:line="276" w:lineRule="auto"/>
        <w:ind w:left="-426" w:right="0"/>
        <w:rPr>
          <w:rFonts w:ascii="Times New Roman" w:hAnsi="Times New Roman" w:cs="Times New Roman"/>
          <w:sz w:val="25"/>
          <w:szCs w:val="25"/>
        </w:rPr>
      </w:pPr>
    </w:p>
    <w:p w:rsidR="00A078FF" w:rsidRPr="007F6AC0" w:rsidRDefault="00A078FF" w:rsidP="00A078FF">
      <w:pPr>
        <w:pStyle w:val="ConsNonformat"/>
        <w:widowControl/>
        <w:spacing w:line="276" w:lineRule="auto"/>
        <w:ind w:left="-426" w:right="0"/>
        <w:rPr>
          <w:rFonts w:ascii="Times New Roman" w:hAnsi="Times New Roman" w:cs="Times New Roman"/>
          <w:sz w:val="26"/>
          <w:szCs w:val="26"/>
        </w:rPr>
      </w:pPr>
    </w:p>
    <w:p w:rsidR="00A078FF" w:rsidRPr="007F6AC0" w:rsidRDefault="00A078FF" w:rsidP="00A078FF">
      <w:pPr>
        <w:pStyle w:val="ConsNonformat"/>
        <w:widowControl/>
        <w:ind w:left="-426" w:right="0"/>
        <w:rPr>
          <w:rFonts w:ascii="Times New Roman" w:hAnsi="Times New Roman" w:cs="Times New Roman"/>
          <w:sz w:val="26"/>
          <w:szCs w:val="26"/>
        </w:rPr>
      </w:pPr>
    </w:p>
    <w:p w:rsidR="00A078FF" w:rsidRPr="00D67B9A" w:rsidRDefault="00A078FF" w:rsidP="00A078FF">
      <w:pPr>
        <w:pStyle w:val="ConsNonformat"/>
        <w:widowControl/>
        <w:ind w:left="-426" w:right="0"/>
        <w:rPr>
          <w:rFonts w:ascii="Times New Roman" w:hAnsi="Times New Roman" w:cs="Times New Roman"/>
          <w:sz w:val="25"/>
          <w:szCs w:val="25"/>
          <w:vertAlign w:val="superscript"/>
        </w:rPr>
      </w:pPr>
      <w:r w:rsidRPr="007F6AC0">
        <w:rPr>
          <w:rFonts w:ascii="Times New Roman" w:hAnsi="Times New Roman" w:cs="Times New Roman"/>
          <w:sz w:val="26"/>
          <w:szCs w:val="26"/>
        </w:rPr>
        <w:t>Заявка принята: "____" ____________ 202</w:t>
      </w:r>
      <w:r>
        <w:rPr>
          <w:rFonts w:ascii="Times New Roman" w:hAnsi="Times New Roman" w:cs="Times New Roman"/>
          <w:sz w:val="26"/>
          <w:szCs w:val="26"/>
        </w:rPr>
        <w:t>4</w:t>
      </w:r>
      <w:r w:rsidRPr="007F6AC0">
        <w:rPr>
          <w:rFonts w:ascii="Times New Roman" w:hAnsi="Times New Roman" w:cs="Times New Roman"/>
          <w:sz w:val="26"/>
          <w:szCs w:val="26"/>
        </w:rPr>
        <w:t xml:space="preserve"> год    </w:t>
      </w:r>
      <w:r w:rsidRPr="00D67B9A">
        <w:rPr>
          <w:rFonts w:ascii="Times New Roman" w:hAnsi="Times New Roman" w:cs="Times New Roman"/>
          <w:sz w:val="25"/>
          <w:szCs w:val="25"/>
        </w:rPr>
        <w:t xml:space="preserve">   _____________________________</w:t>
      </w:r>
    </w:p>
    <w:p w:rsidR="00A078FF" w:rsidRDefault="00A078FF" w:rsidP="00A078FF">
      <w:pPr>
        <w:pStyle w:val="ConsNonformat"/>
        <w:widowControl/>
        <w:ind w:left="-426" w:right="0"/>
        <w:jc w:val="both"/>
        <w:rPr>
          <w:rFonts w:ascii="Times New Roman" w:hAnsi="Times New Roman" w:cs="Times New Roman"/>
          <w:sz w:val="25"/>
          <w:szCs w:val="25"/>
          <w:vertAlign w:val="superscript"/>
        </w:rPr>
      </w:pPr>
      <w:r w:rsidRPr="00D67B9A">
        <w:rPr>
          <w:rFonts w:ascii="Times New Roman" w:hAnsi="Times New Roman" w:cs="Times New Roman"/>
          <w:sz w:val="25"/>
          <w:szCs w:val="25"/>
          <w:vertAlign w:val="superscript"/>
        </w:rPr>
        <w:t xml:space="preserve">                                                                                                     </w:t>
      </w:r>
      <w:r>
        <w:rPr>
          <w:rFonts w:ascii="Times New Roman" w:hAnsi="Times New Roman" w:cs="Times New Roman"/>
          <w:sz w:val="25"/>
          <w:szCs w:val="25"/>
          <w:vertAlign w:val="superscript"/>
        </w:rPr>
        <w:t xml:space="preserve">                                            </w:t>
      </w:r>
      <w:r w:rsidRPr="00D67B9A">
        <w:rPr>
          <w:rFonts w:ascii="Times New Roman" w:hAnsi="Times New Roman" w:cs="Times New Roman"/>
          <w:sz w:val="25"/>
          <w:szCs w:val="25"/>
          <w:vertAlign w:val="superscript"/>
        </w:rPr>
        <w:t>подпись лица  ответственного за прием заявок</w:t>
      </w:r>
    </w:p>
    <w:p w:rsidR="00A078FF" w:rsidRDefault="00A078FF" w:rsidP="00A078FF">
      <w:pPr>
        <w:tabs>
          <w:tab w:val="center" w:pos="4677"/>
          <w:tab w:val="right" w:pos="9498"/>
        </w:tabs>
        <w:ind w:right="-2"/>
        <w:jc w:val="center"/>
        <w:rPr>
          <w:sz w:val="25"/>
          <w:szCs w:val="25"/>
          <w:vertAlign w:val="superscript"/>
        </w:rPr>
      </w:pPr>
    </w:p>
    <w:sectPr w:rsidR="00A078FF" w:rsidSect="00A078FF">
      <w:pgSz w:w="11906" w:h="16838"/>
      <w:pgMar w:top="-742" w:right="850" w:bottom="1134" w:left="1701" w:header="142" w:footer="0" w:gutter="0"/>
      <w:pgNumType w:start="1"/>
      <w:cols w:space="720"/>
      <w:titlePg/>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182" w:rsidRPr="00920887" w:rsidRDefault="00135182">
      <w:pPr>
        <w:rPr>
          <w:sz w:val="25"/>
          <w:szCs w:val="25"/>
        </w:rPr>
      </w:pPr>
      <w:r w:rsidRPr="00920887">
        <w:rPr>
          <w:sz w:val="25"/>
          <w:szCs w:val="25"/>
        </w:rPr>
        <w:separator/>
      </w:r>
    </w:p>
  </w:endnote>
  <w:endnote w:type="continuationSeparator" w:id="0">
    <w:p w:rsidR="00135182" w:rsidRPr="00920887" w:rsidRDefault="00135182">
      <w:pPr>
        <w:rPr>
          <w:sz w:val="25"/>
          <w:szCs w:val="25"/>
        </w:rPr>
      </w:pPr>
      <w:r w:rsidRPr="00920887">
        <w:rPr>
          <w:sz w:val="25"/>
          <w:szCs w:val="25"/>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12">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8FF" w:rsidRPr="00A078FF" w:rsidRDefault="00A078FF">
    <w:pPr>
      <w:pStyle w:val="af1"/>
      <w:jc w:val="center"/>
      <w:rPr>
        <w:sz w:val="20"/>
        <w:szCs w:val="20"/>
      </w:rPr>
    </w:pPr>
    <w:r w:rsidRPr="00A078FF">
      <w:rPr>
        <w:sz w:val="20"/>
        <w:szCs w:val="20"/>
      </w:rPr>
      <w:fldChar w:fldCharType="begin"/>
    </w:r>
    <w:r w:rsidRPr="00A078FF">
      <w:rPr>
        <w:sz w:val="20"/>
        <w:szCs w:val="20"/>
      </w:rPr>
      <w:instrText>PAGE   \* MERGEFORMAT</w:instrText>
    </w:r>
    <w:r w:rsidRPr="00A078FF">
      <w:rPr>
        <w:sz w:val="20"/>
        <w:szCs w:val="20"/>
      </w:rPr>
      <w:fldChar w:fldCharType="separate"/>
    </w:r>
    <w:r w:rsidR="006F7A6E">
      <w:rPr>
        <w:noProof/>
        <w:sz w:val="20"/>
        <w:szCs w:val="20"/>
      </w:rPr>
      <w:t>5</w:t>
    </w:r>
    <w:r w:rsidRPr="00A078FF">
      <w:rPr>
        <w:sz w:val="20"/>
        <w:szCs w:val="20"/>
      </w:rPr>
      <w:fldChar w:fldCharType="end"/>
    </w:r>
  </w:p>
  <w:p w:rsidR="00A078FF" w:rsidRDefault="00A078FF">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8FF" w:rsidRPr="00A078FF" w:rsidRDefault="00A078FF">
    <w:pPr>
      <w:pStyle w:val="af1"/>
      <w:jc w:val="center"/>
      <w:rPr>
        <w:sz w:val="20"/>
        <w:szCs w:val="20"/>
      </w:rPr>
    </w:pPr>
    <w:r w:rsidRPr="00A078FF">
      <w:rPr>
        <w:sz w:val="20"/>
        <w:szCs w:val="20"/>
      </w:rPr>
      <w:fldChar w:fldCharType="begin"/>
    </w:r>
    <w:r w:rsidRPr="00A078FF">
      <w:rPr>
        <w:sz w:val="20"/>
        <w:szCs w:val="20"/>
      </w:rPr>
      <w:instrText>PAGE   \* MERGEFORMAT</w:instrText>
    </w:r>
    <w:r w:rsidRPr="00A078FF">
      <w:rPr>
        <w:sz w:val="20"/>
        <w:szCs w:val="20"/>
      </w:rPr>
      <w:fldChar w:fldCharType="separate"/>
    </w:r>
    <w:r w:rsidR="006F7A6E">
      <w:rPr>
        <w:noProof/>
        <w:sz w:val="20"/>
        <w:szCs w:val="20"/>
      </w:rPr>
      <w:t>1</w:t>
    </w:r>
    <w:r w:rsidRPr="00A078FF">
      <w:rPr>
        <w:sz w:val="20"/>
        <w:szCs w:val="20"/>
      </w:rPr>
      <w:fldChar w:fldCharType="end"/>
    </w:r>
  </w:p>
  <w:p w:rsidR="00A078FF" w:rsidRDefault="00A078FF">
    <w:pPr>
      <w:pStyle w:val="af1"/>
    </w:pPr>
  </w:p>
  <w:p w:rsidR="00A078FF" w:rsidRDefault="00A078F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182" w:rsidRPr="00920887" w:rsidRDefault="00135182">
      <w:pPr>
        <w:rPr>
          <w:sz w:val="25"/>
          <w:szCs w:val="25"/>
        </w:rPr>
      </w:pPr>
      <w:r w:rsidRPr="00920887">
        <w:rPr>
          <w:sz w:val="25"/>
          <w:szCs w:val="25"/>
        </w:rPr>
        <w:separator/>
      </w:r>
    </w:p>
  </w:footnote>
  <w:footnote w:type="continuationSeparator" w:id="0">
    <w:p w:rsidR="00135182" w:rsidRPr="00920887" w:rsidRDefault="00135182">
      <w:pPr>
        <w:rPr>
          <w:sz w:val="25"/>
          <w:szCs w:val="25"/>
        </w:rPr>
      </w:pPr>
      <w:r w:rsidRPr="00920887">
        <w:rPr>
          <w:sz w:val="25"/>
          <w:szCs w:val="25"/>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866" w:rsidRDefault="00344866" w:rsidP="00344866">
    <w:pPr>
      <w:pStyle w:val="ae"/>
    </w:pPr>
  </w:p>
  <w:p w:rsidR="00344866" w:rsidRDefault="00344866" w:rsidP="00344866">
    <w:pPr>
      <w:pStyle w:val="ae"/>
    </w:pPr>
  </w:p>
  <w:p w:rsidR="00344866" w:rsidRDefault="00344866" w:rsidP="00344866">
    <w:pPr>
      <w:pStyle w:val="ae"/>
    </w:pPr>
  </w:p>
  <w:p w:rsidR="00344866" w:rsidRPr="00344866" w:rsidRDefault="00344866" w:rsidP="00344866">
    <w:pPr>
      <w:pStyle w:val="ae"/>
    </w:pPr>
  </w:p>
  <w:p w:rsidR="00E23325" w:rsidRDefault="00E23325"/>
  <w:p w:rsidR="00E23325" w:rsidRDefault="00E23325" w:rsidP="00E23325">
    <w:pPr>
      <w:ind w:left="816"/>
    </w:pPr>
  </w:p>
  <w:p w:rsidR="00E23325" w:rsidRDefault="00E23325" w:rsidP="00E23325">
    <w:pPr>
      <w:ind w:left="816"/>
    </w:pPr>
  </w:p>
  <w:p w:rsidR="00E23325" w:rsidRDefault="00E23325" w:rsidP="00E23325">
    <w:pPr>
      <w:ind w:left="816"/>
    </w:pPr>
  </w:p>
  <w:p w:rsidR="00E23325" w:rsidRDefault="00E23325"/>
  <w:p w:rsidR="00E23325" w:rsidRDefault="00E233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517" w:rsidRPr="001640D1" w:rsidRDefault="00504517" w:rsidP="001640D1">
    <w:pPr>
      <w:pStyle w:val="ae"/>
    </w:pPr>
  </w:p>
  <w:p w:rsidR="001640D1" w:rsidRDefault="001640D1" w:rsidP="001640D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cs="Times New Roman"/>
      </w:rPr>
    </w:lvl>
  </w:abstractNum>
  <w:abstractNum w:abstractNumId="4">
    <w:nsid w:val="00000005"/>
    <w:multiLevelType w:val="singleLevel"/>
    <w:tmpl w:val="00000005"/>
    <w:name w:val="WW8Num5"/>
    <w:lvl w:ilvl="0">
      <w:start w:val="1"/>
      <w:numFmt w:val="decimal"/>
      <w:lvlText w:val="%1."/>
      <w:lvlJc w:val="left"/>
      <w:pPr>
        <w:tabs>
          <w:tab w:val="num" w:pos="1080"/>
        </w:tabs>
        <w:ind w:left="1080" w:hanging="360"/>
      </w:pPr>
      <w:rPr>
        <w:rFonts w:cs="Times New Roman"/>
      </w:rPr>
    </w:lvl>
  </w:abstractNum>
  <w:abstractNum w:abstractNumId="5">
    <w:nsid w:val="47096D43"/>
    <w:multiLevelType w:val="hybridMultilevel"/>
    <w:tmpl w:val="BBA42332"/>
    <w:lvl w:ilvl="0" w:tplc="56EABED6">
      <w:start w:val="11"/>
      <w:numFmt w:val="bullet"/>
      <w:lvlText w:val=""/>
      <w:lvlJc w:val="left"/>
      <w:pPr>
        <w:tabs>
          <w:tab w:val="num" w:pos="1609"/>
        </w:tabs>
        <w:ind w:left="1609" w:hanging="900"/>
      </w:pPr>
      <w:rPr>
        <w:rFonts w:ascii="Symbol" w:eastAsia="Times New Roman" w:hAnsi="Symbol" w:hint="default"/>
        <w:color w:val="000000"/>
        <w:sz w:val="24"/>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0"/>
    <w:lvlOverride w:ilvl="0">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4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9EE"/>
    <w:rsid w:val="00001CD9"/>
    <w:rsid w:val="00002115"/>
    <w:rsid w:val="000043B1"/>
    <w:rsid w:val="00004F7D"/>
    <w:rsid w:val="00006144"/>
    <w:rsid w:val="00011635"/>
    <w:rsid w:val="000149CB"/>
    <w:rsid w:val="00014A02"/>
    <w:rsid w:val="000153B0"/>
    <w:rsid w:val="00015721"/>
    <w:rsid w:val="00015773"/>
    <w:rsid w:val="000168D6"/>
    <w:rsid w:val="00017B66"/>
    <w:rsid w:val="000203B5"/>
    <w:rsid w:val="000203E6"/>
    <w:rsid w:val="00020DC1"/>
    <w:rsid w:val="000216ED"/>
    <w:rsid w:val="00021DE3"/>
    <w:rsid w:val="00022C26"/>
    <w:rsid w:val="00023C34"/>
    <w:rsid w:val="000243D7"/>
    <w:rsid w:val="0002525A"/>
    <w:rsid w:val="000270D0"/>
    <w:rsid w:val="0003602B"/>
    <w:rsid w:val="000364B8"/>
    <w:rsid w:val="00036F15"/>
    <w:rsid w:val="00036F86"/>
    <w:rsid w:val="00040934"/>
    <w:rsid w:val="0004106D"/>
    <w:rsid w:val="00042312"/>
    <w:rsid w:val="0004247E"/>
    <w:rsid w:val="00043310"/>
    <w:rsid w:val="000447CA"/>
    <w:rsid w:val="00051699"/>
    <w:rsid w:val="00054B84"/>
    <w:rsid w:val="000557F9"/>
    <w:rsid w:val="000564D5"/>
    <w:rsid w:val="000575A3"/>
    <w:rsid w:val="00060321"/>
    <w:rsid w:val="00065317"/>
    <w:rsid w:val="00065725"/>
    <w:rsid w:val="0007027F"/>
    <w:rsid w:val="00070EDD"/>
    <w:rsid w:val="00074F76"/>
    <w:rsid w:val="00075EB3"/>
    <w:rsid w:val="000814A6"/>
    <w:rsid w:val="000815A6"/>
    <w:rsid w:val="00081B75"/>
    <w:rsid w:val="00082C59"/>
    <w:rsid w:val="000852CC"/>
    <w:rsid w:val="00085CCC"/>
    <w:rsid w:val="000921F1"/>
    <w:rsid w:val="00092A28"/>
    <w:rsid w:val="00092DDC"/>
    <w:rsid w:val="00093AC5"/>
    <w:rsid w:val="00093E5E"/>
    <w:rsid w:val="00094E8D"/>
    <w:rsid w:val="000962B6"/>
    <w:rsid w:val="00097646"/>
    <w:rsid w:val="000A2386"/>
    <w:rsid w:val="000A271B"/>
    <w:rsid w:val="000A5702"/>
    <w:rsid w:val="000A5BCF"/>
    <w:rsid w:val="000A6925"/>
    <w:rsid w:val="000A7999"/>
    <w:rsid w:val="000B18EF"/>
    <w:rsid w:val="000B2E09"/>
    <w:rsid w:val="000B3274"/>
    <w:rsid w:val="000B40D2"/>
    <w:rsid w:val="000B6AE7"/>
    <w:rsid w:val="000B6FB2"/>
    <w:rsid w:val="000C0BB4"/>
    <w:rsid w:val="000C23D0"/>
    <w:rsid w:val="000C2D7F"/>
    <w:rsid w:val="000C5729"/>
    <w:rsid w:val="000C6BFB"/>
    <w:rsid w:val="000C6D1C"/>
    <w:rsid w:val="000C708A"/>
    <w:rsid w:val="000C7323"/>
    <w:rsid w:val="000D18EA"/>
    <w:rsid w:val="000D2B27"/>
    <w:rsid w:val="000D3E48"/>
    <w:rsid w:val="000D4732"/>
    <w:rsid w:val="000D7896"/>
    <w:rsid w:val="000E04F9"/>
    <w:rsid w:val="000F071F"/>
    <w:rsid w:val="000F4D7B"/>
    <w:rsid w:val="00107581"/>
    <w:rsid w:val="001124F8"/>
    <w:rsid w:val="001133CD"/>
    <w:rsid w:val="0011505D"/>
    <w:rsid w:val="00115718"/>
    <w:rsid w:val="00117A77"/>
    <w:rsid w:val="00122AD4"/>
    <w:rsid w:val="0012302E"/>
    <w:rsid w:val="001246E2"/>
    <w:rsid w:val="00126963"/>
    <w:rsid w:val="001269E5"/>
    <w:rsid w:val="00130368"/>
    <w:rsid w:val="00131140"/>
    <w:rsid w:val="00132A63"/>
    <w:rsid w:val="0013309F"/>
    <w:rsid w:val="00135182"/>
    <w:rsid w:val="00135565"/>
    <w:rsid w:val="00135BB5"/>
    <w:rsid w:val="001365CA"/>
    <w:rsid w:val="001422A9"/>
    <w:rsid w:val="0014513A"/>
    <w:rsid w:val="001508F0"/>
    <w:rsid w:val="00150AD0"/>
    <w:rsid w:val="00154016"/>
    <w:rsid w:val="00156A8E"/>
    <w:rsid w:val="00157E4D"/>
    <w:rsid w:val="00157E83"/>
    <w:rsid w:val="001638DB"/>
    <w:rsid w:val="001640D1"/>
    <w:rsid w:val="00164AD8"/>
    <w:rsid w:val="00165C3C"/>
    <w:rsid w:val="001667BA"/>
    <w:rsid w:val="00167AC0"/>
    <w:rsid w:val="001719FC"/>
    <w:rsid w:val="001722AC"/>
    <w:rsid w:val="00172971"/>
    <w:rsid w:val="00176899"/>
    <w:rsid w:val="00180125"/>
    <w:rsid w:val="00181620"/>
    <w:rsid w:val="00183CD2"/>
    <w:rsid w:val="00195859"/>
    <w:rsid w:val="00196624"/>
    <w:rsid w:val="00196C08"/>
    <w:rsid w:val="001A3514"/>
    <w:rsid w:val="001A3E54"/>
    <w:rsid w:val="001A3F50"/>
    <w:rsid w:val="001A5B79"/>
    <w:rsid w:val="001B134F"/>
    <w:rsid w:val="001B233B"/>
    <w:rsid w:val="001B6FDE"/>
    <w:rsid w:val="001B7A8D"/>
    <w:rsid w:val="001C1E1B"/>
    <w:rsid w:val="001C3F11"/>
    <w:rsid w:val="001C5A71"/>
    <w:rsid w:val="001C6F59"/>
    <w:rsid w:val="001D3C07"/>
    <w:rsid w:val="001D4FF9"/>
    <w:rsid w:val="001D548A"/>
    <w:rsid w:val="001D671A"/>
    <w:rsid w:val="001D7AA2"/>
    <w:rsid w:val="001E28A0"/>
    <w:rsid w:val="001E3264"/>
    <w:rsid w:val="001E370D"/>
    <w:rsid w:val="001E3CDA"/>
    <w:rsid w:val="001E42A4"/>
    <w:rsid w:val="001E49C0"/>
    <w:rsid w:val="001E615B"/>
    <w:rsid w:val="001F1E23"/>
    <w:rsid w:val="001F1F86"/>
    <w:rsid w:val="001F5E25"/>
    <w:rsid w:val="001F5F10"/>
    <w:rsid w:val="001F6061"/>
    <w:rsid w:val="001F6A1F"/>
    <w:rsid w:val="001F7B0C"/>
    <w:rsid w:val="002004BC"/>
    <w:rsid w:val="00204D63"/>
    <w:rsid w:val="002051DE"/>
    <w:rsid w:val="002063EA"/>
    <w:rsid w:val="00207F55"/>
    <w:rsid w:val="00210D9A"/>
    <w:rsid w:val="002147AB"/>
    <w:rsid w:val="002151F7"/>
    <w:rsid w:val="00221EEE"/>
    <w:rsid w:val="00222641"/>
    <w:rsid w:val="00225592"/>
    <w:rsid w:val="00230FF5"/>
    <w:rsid w:val="002357A9"/>
    <w:rsid w:val="00236208"/>
    <w:rsid w:val="00243408"/>
    <w:rsid w:val="0025069B"/>
    <w:rsid w:val="00250979"/>
    <w:rsid w:val="002530D8"/>
    <w:rsid w:val="00263692"/>
    <w:rsid w:val="0026658A"/>
    <w:rsid w:val="00266F3D"/>
    <w:rsid w:val="00267E27"/>
    <w:rsid w:val="00271B28"/>
    <w:rsid w:val="00272752"/>
    <w:rsid w:val="00273FAA"/>
    <w:rsid w:val="00274DD3"/>
    <w:rsid w:val="00275595"/>
    <w:rsid w:val="00275611"/>
    <w:rsid w:val="00280651"/>
    <w:rsid w:val="002807FD"/>
    <w:rsid w:val="00280ED0"/>
    <w:rsid w:val="0028344F"/>
    <w:rsid w:val="00284A3C"/>
    <w:rsid w:val="0028535E"/>
    <w:rsid w:val="0028635E"/>
    <w:rsid w:val="00291E83"/>
    <w:rsid w:val="00292A43"/>
    <w:rsid w:val="00293BB4"/>
    <w:rsid w:val="002943AD"/>
    <w:rsid w:val="002946E2"/>
    <w:rsid w:val="00295E35"/>
    <w:rsid w:val="00296ED8"/>
    <w:rsid w:val="002A0439"/>
    <w:rsid w:val="002A09C2"/>
    <w:rsid w:val="002A0A1E"/>
    <w:rsid w:val="002A56FF"/>
    <w:rsid w:val="002A6881"/>
    <w:rsid w:val="002A6AA1"/>
    <w:rsid w:val="002B0866"/>
    <w:rsid w:val="002B0E33"/>
    <w:rsid w:val="002B0E64"/>
    <w:rsid w:val="002B2CD9"/>
    <w:rsid w:val="002B4432"/>
    <w:rsid w:val="002C004C"/>
    <w:rsid w:val="002C0101"/>
    <w:rsid w:val="002C0B18"/>
    <w:rsid w:val="002C2890"/>
    <w:rsid w:val="002C3149"/>
    <w:rsid w:val="002C33B6"/>
    <w:rsid w:val="002C408F"/>
    <w:rsid w:val="002C6147"/>
    <w:rsid w:val="002D1F70"/>
    <w:rsid w:val="002D51A0"/>
    <w:rsid w:val="002D650D"/>
    <w:rsid w:val="002D7E4C"/>
    <w:rsid w:val="002E0AE5"/>
    <w:rsid w:val="002E0F68"/>
    <w:rsid w:val="002E31EB"/>
    <w:rsid w:val="002E517C"/>
    <w:rsid w:val="002E5E45"/>
    <w:rsid w:val="002E6D98"/>
    <w:rsid w:val="002E7FE5"/>
    <w:rsid w:val="002F07F2"/>
    <w:rsid w:val="002F0B03"/>
    <w:rsid w:val="002F1ED3"/>
    <w:rsid w:val="002F3658"/>
    <w:rsid w:val="002F62A6"/>
    <w:rsid w:val="00304360"/>
    <w:rsid w:val="00305DF1"/>
    <w:rsid w:val="0030685E"/>
    <w:rsid w:val="003078F4"/>
    <w:rsid w:val="00310135"/>
    <w:rsid w:val="00311373"/>
    <w:rsid w:val="003137C4"/>
    <w:rsid w:val="0031407D"/>
    <w:rsid w:val="00314D01"/>
    <w:rsid w:val="0031601C"/>
    <w:rsid w:val="00316E91"/>
    <w:rsid w:val="003175B5"/>
    <w:rsid w:val="00320259"/>
    <w:rsid w:val="00321B03"/>
    <w:rsid w:val="0032248A"/>
    <w:rsid w:val="00322AEA"/>
    <w:rsid w:val="00332293"/>
    <w:rsid w:val="0033285A"/>
    <w:rsid w:val="0033415B"/>
    <w:rsid w:val="00334CC0"/>
    <w:rsid w:val="00335744"/>
    <w:rsid w:val="0034070C"/>
    <w:rsid w:val="0034356B"/>
    <w:rsid w:val="00344866"/>
    <w:rsid w:val="00351426"/>
    <w:rsid w:val="00351773"/>
    <w:rsid w:val="003521B3"/>
    <w:rsid w:val="00353506"/>
    <w:rsid w:val="00357630"/>
    <w:rsid w:val="00357EE2"/>
    <w:rsid w:val="00362167"/>
    <w:rsid w:val="00363FEB"/>
    <w:rsid w:val="003645E3"/>
    <w:rsid w:val="003700BD"/>
    <w:rsid w:val="00372B67"/>
    <w:rsid w:val="00373401"/>
    <w:rsid w:val="003744B1"/>
    <w:rsid w:val="0037467F"/>
    <w:rsid w:val="00376505"/>
    <w:rsid w:val="0038257B"/>
    <w:rsid w:val="0038290B"/>
    <w:rsid w:val="00383146"/>
    <w:rsid w:val="00385CA9"/>
    <w:rsid w:val="00386F43"/>
    <w:rsid w:val="00390851"/>
    <w:rsid w:val="00390887"/>
    <w:rsid w:val="00390C43"/>
    <w:rsid w:val="00390CBC"/>
    <w:rsid w:val="00392E5C"/>
    <w:rsid w:val="00392E91"/>
    <w:rsid w:val="003930F5"/>
    <w:rsid w:val="00395DD5"/>
    <w:rsid w:val="003962AE"/>
    <w:rsid w:val="00396E34"/>
    <w:rsid w:val="003A009D"/>
    <w:rsid w:val="003A1E65"/>
    <w:rsid w:val="003A2F0E"/>
    <w:rsid w:val="003A79CB"/>
    <w:rsid w:val="003B27BE"/>
    <w:rsid w:val="003B2E18"/>
    <w:rsid w:val="003B35BD"/>
    <w:rsid w:val="003B3EB0"/>
    <w:rsid w:val="003B4C52"/>
    <w:rsid w:val="003B5163"/>
    <w:rsid w:val="003B6118"/>
    <w:rsid w:val="003B6254"/>
    <w:rsid w:val="003C244E"/>
    <w:rsid w:val="003C3E63"/>
    <w:rsid w:val="003C4951"/>
    <w:rsid w:val="003C7809"/>
    <w:rsid w:val="003C7F8E"/>
    <w:rsid w:val="003D065B"/>
    <w:rsid w:val="003D29CA"/>
    <w:rsid w:val="003D33F6"/>
    <w:rsid w:val="003D37B3"/>
    <w:rsid w:val="003D5F3A"/>
    <w:rsid w:val="003D7212"/>
    <w:rsid w:val="003E1287"/>
    <w:rsid w:val="003E1680"/>
    <w:rsid w:val="003E1B4B"/>
    <w:rsid w:val="003E29D1"/>
    <w:rsid w:val="003E3ACC"/>
    <w:rsid w:val="003E3C02"/>
    <w:rsid w:val="003E688F"/>
    <w:rsid w:val="003E7A7F"/>
    <w:rsid w:val="003F137C"/>
    <w:rsid w:val="003F273F"/>
    <w:rsid w:val="003F2840"/>
    <w:rsid w:val="003F3EE3"/>
    <w:rsid w:val="004005C2"/>
    <w:rsid w:val="00400BAC"/>
    <w:rsid w:val="00402CE6"/>
    <w:rsid w:val="00402E79"/>
    <w:rsid w:val="00404331"/>
    <w:rsid w:val="00406A43"/>
    <w:rsid w:val="00406B24"/>
    <w:rsid w:val="00411EA4"/>
    <w:rsid w:val="004122B6"/>
    <w:rsid w:val="00425C0B"/>
    <w:rsid w:val="0042624F"/>
    <w:rsid w:val="004311F5"/>
    <w:rsid w:val="00435181"/>
    <w:rsid w:val="0043548B"/>
    <w:rsid w:val="0043631D"/>
    <w:rsid w:val="004421FA"/>
    <w:rsid w:val="00443F90"/>
    <w:rsid w:val="00445D38"/>
    <w:rsid w:val="00451219"/>
    <w:rsid w:val="00454F1A"/>
    <w:rsid w:val="0045615D"/>
    <w:rsid w:val="004577F5"/>
    <w:rsid w:val="00460D43"/>
    <w:rsid w:val="00463A00"/>
    <w:rsid w:val="004664C1"/>
    <w:rsid w:val="0046723C"/>
    <w:rsid w:val="00467A52"/>
    <w:rsid w:val="00467B1A"/>
    <w:rsid w:val="0047225D"/>
    <w:rsid w:val="004723CE"/>
    <w:rsid w:val="004751EF"/>
    <w:rsid w:val="00475519"/>
    <w:rsid w:val="0047558B"/>
    <w:rsid w:val="00475746"/>
    <w:rsid w:val="00476729"/>
    <w:rsid w:val="00480E09"/>
    <w:rsid w:val="00491471"/>
    <w:rsid w:val="00491D43"/>
    <w:rsid w:val="00496BB8"/>
    <w:rsid w:val="004A0800"/>
    <w:rsid w:val="004A1B23"/>
    <w:rsid w:val="004A1F60"/>
    <w:rsid w:val="004A6782"/>
    <w:rsid w:val="004A794A"/>
    <w:rsid w:val="004A7E64"/>
    <w:rsid w:val="004A7EC4"/>
    <w:rsid w:val="004B17B0"/>
    <w:rsid w:val="004B26D0"/>
    <w:rsid w:val="004B2C05"/>
    <w:rsid w:val="004B337A"/>
    <w:rsid w:val="004B5304"/>
    <w:rsid w:val="004B5AB1"/>
    <w:rsid w:val="004B65EC"/>
    <w:rsid w:val="004B6D7C"/>
    <w:rsid w:val="004B76B7"/>
    <w:rsid w:val="004C1341"/>
    <w:rsid w:val="004C39A4"/>
    <w:rsid w:val="004C39C6"/>
    <w:rsid w:val="004C3F68"/>
    <w:rsid w:val="004C6A6F"/>
    <w:rsid w:val="004C7986"/>
    <w:rsid w:val="004D3A0B"/>
    <w:rsid w:val="004D5792"/>
    <w:rsid w:val="004D65BE"/>
    <w:rsid w:val="004D6E3A"/>
    <w:rsid w:val="004D7926"/>
    <w:rsid w:val="004E3B9C"/>
    <w:rsid w:val="004F1C61"/>
    <w:rsid w:val="004F2E4F"/>
    <w:rsid w:val="004F40CA"/>
    <w:rsid w:val="004F4DCB"/>
    <w:rsid w:val="004F7F50"/>
    <w:rsid w:val="00501232"/>
    <w:rsid w:val="00501A78"/>
    <w:rsid w:val="005021CA"/>
    <w:rsid w:val="00504517"/>
    <w:rsid w:val="00506B0D"/>
    <w:rsid w:val="0050774F"/>
    <w:rsid w:val="0051059D"/>
    <w:rsid w:val="00510A50"/>
    <w:rsid w:val="005112F6"/>
    <w:rsid w:val="005115DA"/>
    <w:rsid w:val="00516289"/>
    <w:rsid w:val="00517237"/>
    <w:rsid w:val="00520EA7"/>
    <w:rsid w:val="00522B6D"/>
    <w:rsid w:val="00523BF6"/>
    <w:rsid w:val="0052565B"/>
    <w:rsid w:val="0052784E"/>
    <w:rsid w:val="0053051F"/>
    <w:rsid w:val="00530A10"/>
    <w:rsid w:val="0053264A"/>
    <w:rsid w:val="005349EB"/>
    <w:rsid w:val="00534D60"/>
    <w:rsid w:val="0053760F"/>
    <w:rsid w:val="00541786"/>
    <w:rsid w:val="00543397"/>
    <w:rsid w:val="00544F04"/>
    <w:rsid w:val="00551EF7"/>
    <w:rsid w:val="00552531"/>
    <w:rsid w:val="00552E07"/>
    <w:rsid w:val="00553251"/>
    <w:rsid w:val="005556CB"/>
    <w:rsid w:val="00561074"/>
    <w:rsid w:val="0056310E"/>
    <w:rsid w:val="0056405D"/>
    <w:rsid w:val="00566CCB"/>
    <w:rsid w:val="00570007"/>
    <w:rsid w:val="00572FE3"/>
    <w:rsid w:val="00585BB7"/>
    <w:rsid w:val="00587B7D"/>
    <w:rsid w:val="005905F2"/>
    <w:rsid w:val="00590795"/>
    <w:rsid w:val="00592009"/>
    <w:rsid w:val="00593AE9"/>
    <w:rsid w:val="00594D0F"/>
    <w:rsid w:val="005955F7"/>
    <w:rsid w:val="0059602D"/>
    <w:rsid w:val="0059724E"/>
    <w:rsid w:val="00597B81"/>
    <w:rsid w:val="005A02C3"/>
    <w:rsid w:val="005A0EF6"/>
    <w:rsid w:val="005A16F3"/>
    <w:rsid w:val="005A36A5"/>
    <w:rsid w:val="005A3F89"/>
    <w:rsid w:val="005A418D"/>
    <w:rsid w:val="005A48DE"/>
    <w:rsid w:val="005A5497"/>
    <w:rsid w:val="005A6360"/>
    <w:rsid w:val="005B18C3"/>
    <w:rsid w:val="005B3452"/>
    <w:rsid w:val="005B39EB"/>
    <w:rsid w:val="005C0D9F"/>
    <w:rsid w:val="005C1329"/>
    <w:rsid w:val="005C1C1B"/>
    <w:rsid w:val="005C1EB4"/>
    <w:rsid w:val="005C22DF"/>
    <w:rsid w:val="005C3755"/>
    <w:rsid w:val="005C72DD"/>
    <w:rsid w:val="005D39E3"/>
    <w:rsid w:val="005D4A53"/>
    <w:rsid w:val="005D6652"/>
    <w:rsid w:val="005D6E10"/>
    <w:rsid w:val="005E11EA"/>
    <w:rsid w:val="005E12BD"/>
    <w:rsid w:val="005E2D6C"/>
    <w:rsid w:val="005E2D9B"/>
    <w:rsid w:val="005E3A22"/>
    <w:rsid w:val="005E468F"/>
    <w:rsid w:val="005E68A8"/>
    <w:rsid w:val="005E7101"/>
    <w:rsid w:val="005E74AE"/>
    <w:rsid w:val="005E7CB1"/>
    <w:rsid w:val="005E7DB2"/>
    <w:rsid w:val="005F1CC9"/>
    <w:rsid w:val="005F2E28"/>
    <w:rsid w:val="005F3AEC"/>
    <w:rsid w:val="005F6A92"/>
    <w:rsid w:val="00601093"/>
    <w:rsid w:val="00603433"/>
    <w:rsid w:val="0060390F"/>
    <w:rsid w:val="00603BFE"/>
    <w:rsid w:val="00603E14"/>
    <w:rsid w:val="00604F1D"/>
    <w:rsid w:val="00604FC1"/>
    <w:rsid w:val="00611233"/>
    <w:rsid w:val="0061228C"/>
    <w:rsid w:val="006126B0"/>
    <w:rsid w:val="00614541"/>
    <w:rsid w:val="006146DE"/>
    <w:rsid w:val="00615FCB"/>
    <w:rsid w:val="006209F4"/>
    <w:rsid w:val="006220B6"/>
    <w:rsid w:val="00622B46"/>
    <w:rsid w:val="00624739"/>
    <w:rsid w:val="00624B1D"/>
    <w:rsid w:val="006260DC"/>
    <w:rsid w:val="006269E8"/>
    <w:rsid w:val="00626AE2"/>
    <w:rsid w:val="0062796B"/>
    <w:rsid w:val="00630E70"/>
    <w:rsid w:val="00634042"/>
    <w:rsid w:val="00635593"/>
    <w:rsid w:val="006378A4"/>
    <w:rsid w:val="006403AD"/>
    <w:rsid w:val="0064170C"/>
    <w:rsid w:val="0064230A"/>
    <w:rsid w:val="006429AA"/>
    <w:rsid w:val="00643685"/>
    <w:rsid w:val="006440DF"/>
    <w:rsid w:val="00654B0D"/>
    <w:rsid w:val="00655E43"/>
    <w:rsid w:val="00656434"/>
    <w:rsid w:val="00662333"/>
    <w:rsid w:val="00663339"/>
    <w:rsid w:val="00665AA7"/>
    <w:rsid w:val="00666431"/>
    <w:rsid w:val="0066692A"/>
    <w:rsid w:val="00666B8A"/>
    <w:rsid w:val="00671C42"/>
    <w:rsid w:val="00672529"/>
    <w:rsid w:val="0067268E"/>
    <w:rsid w:val="00675305"/>
    <w:rsid w:val="0067660A"/>
    <w:rsid w:val="00677386"/>
    <w:rsid w:val="00683212"/>
    <w:rsid w:val="00683FDC"/>
    <w:rsid w:val="00685C5E"/>
    <w:rsid w:val="00691501"/>
    <w:rsid w:val="00692222"/>
    <w:rsid w:val="006962F5"/>
    <w:rsid w:val="00697107"/>
    <w:rsid w:val="006A180F"/>
    <w:rsid w:val="006A5A32"/>
    <w:rsid w:val="006A707C"/>
    <w:rsid w:val="006B040F"/>
    <w:rsid w:val="006B1473"/>
    <w:rsid w:val="006B3517"/>
    <w:rsid w:val="006B6AB5"/>
    <w:rsid w:val="006B7F97"/>
    <w:rsid w:val="006C0164"/>
    <w:rsid w:val="006C2EC4"/>
    <w:rsid w:val="006C44E5"/>
    <w:rsid w:val="006C4AD8"/>
    <w:rsid w:val="006C65D9"/>
    <w:rsid w:val="006C6F22"/>
    <w:rsid w:val="006C7EA5"/>
    <w:rsid w:val="006D0D42"/>
    <w:rsid w:val="006D1418"/>
    <w:rsid w:val="006D34BF"/>
    <w:rsid w:val="006D677C"/>
    <w:rsid w:val="006D79BA"/>
    <w:rsid w:val="006D7D3D"/>
    <w:rsid w:val="006E081F"/>
    <w:rsid w:val="006E308B"/>
    <w:rsid w:val="006F0A32"/>
    <w:rsid w:val="006F10BA"/>
    <w:rsid w:val="006F154C"/>
    <w:rsid w:val="006F3876"/>
    <w:rsid w:val="006F5D6A"/>
    <w:rsid w:val="006F7A6E"/>
    <w:rsid w:val="0070040F"/>
    <w:rsid w:val="007021BB"/>
    <w:rsid w:val="00704E72"/>
    <w:rsid w:val="007052E6"/>
    <w:rsid w:val="0070642D"/>
    <w:rsid w:val="007064F5"/>
    <w:rsid w:val="0070756F"/>
    <w:rsid w:val="00711CDA"/>
    <w:rsid w:val="0071234E"/>
    <w:rsid w:val="00715D03"/>
    <w:rsid w:val="00721E96"/>
    <w:rsid w:val="00722F5A"/>
    <w:rsid w:val="00723114"/>
    <w:rsid w:val="0072421B"/>
    <w:rsid w:val="0072498F"/>
    <w:rsid w:val="00727741"/>
    <w:rsid w:val="00736524"/>
    <w:rsid w:val="0073746A"/>
    <w:rsid w:val="007401EB"/>
    <w:rsid w:val="00740DE5"/>
    <w:rsid w:val="00751F13"/>
    <w:rsid w:val="007527BC"/>
    <w:rsid w:val="00753B45"/>
    <w:rsid w:val="007564B4"/>
    <w:rsid w:val="00756C0F"/>
    <w:rsid w:val="007575AC"/>
    <w:rsid w:val="00761681"/>
    <w:rsid w:val="0076654C"/>
    <w:rsid w:val="00767764"/>
    <w:rsid w:val="00770B73"/>
    <w:rsid w:val="00770DBE"/>
    <w:rsid w:val="00770E89"/>
    <w:rsid w:val="00771CDC"/>
    <w:rsid w:val="00772B1F"/>
    <w:rsid w:val="00772D2B"/>
    <w:rsid w:val="007816F0"/>
    <w:rsid w:val="0078272F"/>
    <w:rsid w:val="00782D53"/>
    <w:rsid w:val="00783AF3"/>
    <w:rsid w:val="0078478D"/>
    <w:rsid w:val="00784F3C"/>
    <w:rsid w:val="00787E03"/>
    <w:rsid w:val="00791BA8"/>
    <w:rsid w:val="007920DF"/>
    <w:rsid w:val="007924AE"/>
    <w:rsid w:val="00793904"/>
    <w:rsid w:val="00797445"/>
    <w:rsid w:val="007B0D84"/>
    <w:rsid w:val="007B2413"/>
    <w:rsid w:val="007B5E12"/>
    <w:rsid w:val="007B6398"/>
    <w:rsid w:val="007B653D"/>
    <w:rsid w:val="007B6622"/>
    <w:rsid w:val="007C0F6D"/>
    <w:rsid w:val="007C3EE8"/>
    <w:rsid w:val="007C3F17"/>
    <w:rsid w:val="007C41EA"/>
    <w:rsid w:val="007C4E61"/>
    <w:rsid w:val="007C5459"/>
    <w:rsid w:val="007C55E1"/>
    <w:rsid w:val="007C5CAF"/>
    <w:rsid w:val="007D1784"/>
    <w:rsid w:val="007D44D8"/>
    <w:rsid w:val="007D5452"/>
    <w:rsid w:val="007D68FA"/>
    <w:rsid w:val="007D7BF8"/>
    <w:rsid w:val="007E0B69"/>
    <w:rsid w:val="007E12BA"/>
    <w:rsid w:val="007E1FC9"/>
    <w:rsid w:val="007E5523"/>
    <w:rsid w:val="007E58E9"/>
    <w:rsid w:val="007F092C"/>
    <w:rsid w:val="007F12F4"/>
    <w:rsid w:val="007F1665"/>
    <w:rsid w:val="007F23D0"/>
    <w:rsid w:val="007F2E5D"/>
    <w:rsid w:val="007F3E92"/>
    <w:rsid w:val="007F5F47"/>
    <w:rsid w:val="007F6AC0"/>
    <w:rsid w:val="007F6EB5"/>
    <w:rsid w:val="007F73FE"/>
    <w:rsid w:val="007F7E99"/>
    <w:rsid w:val="00802271"/>
    <w:rsid w:val="00803153"/>
    <w:rsid w:val="00803E21"/>
    <w:rsid w:val="00806B9F"/>
    <w:rsid w:val="008126A8"/>
    <w:rsid w:val="00813001"/>
    <w:rsid w:val="0081386D"/>
    <w:rsid w:val="0081553C"/>
    <w:rsid w:val="00815954"/>
    <w:rsid w:val="00816169"/>
    <w:rsid w:val="008172EB"/>
    <w:rsid w:val="00817D55"/>
    <w:rsid w:val="00820253"/>
    <w:rsid w:val="00821182"/>
    <w:rsid w:val="00821ED6"/>
    <w:rsid w:val="008220B0"/>
    <w:rsid w:val="00824707"/>
    <w:rsid w:val="00825CA4"/>
    <w:rsid w:val="00835AD7"/>
    <w:rsid w:val="0083796E"/>
    <w:rsid w:val="00840862"/>
    <w:rsid w:val="00842277"/>
    <w:rsid w:val="008437A6"/>
    <w:rsid w:val="00845D29"/>
    <w:rsid w:val="00846921"/>
    <w:rsid w:val="008478B2"/>
    <w:rsid w:val="00850059"/>
    <w:rsid w:val="00851ECA"/>
    <w:rsid w:val="0085393C"/>
    <w:rsid w:val="00853D88"/>
    <w:rsid w:val="00855B9F"/>
    <w:rsid w:val="008577C6"/>
    <w:rsid w:val="00872755"/>
    <w:rsid w:val="0087323E"/>
    <w:rsid w:val="008748A0"/>
    <w:rsid w:val="00880F4A"/>
    <w:rsid w:val="00881EEC"/>
    <w:rsid w:val="00881F13"/>
    <w:rsid w:val="0088422C"/>
    <w:rsid w:val="00884A42"/>
    <w:rsid w:val="00885731"/>
    <w:rsid w:val="00885968"/>
    <w:rsid w:val="00885DBF"/>
    <w:rsid w:val="0088605F"/>
    <w:rsid w:val="00886A2B"/>
    <w:rsid w:val="008876BE"/>
    <w:rsid w:val="008876F6"/>
    <w:rsid w:val="00887D1C"/>
    <w:rsid w:val="00891B49"/>
    <w:rsid w:val="00892305"/>
    <w:rsid w:val="00892B7D"/>
    <w:rsid w:val="00892D08"/>
    <w:rsid w:val="0089345E"/>
    <w:rsid w:val="00896537"/>
    <w:rsid w:val="00896EBC"/>
    <w:rsid w:val="0089763F"/>
    <w:rsid w:val="008A10A3"/>
    <w:rsid w:val="008A3928"/>
    <w:rsid w:val="008A42DA"/>
    <w:rsid w:val="008A7BC7"/>
    <w:rsid w:val="008B2B16"/>
    <w:rsid w:val="008B7D73"/>
    <w:rsid w:val="008C12F7"/>
    <w:rsid w:val="008C1CA9"/>
    <w:rsid w:val="008C37A5"/>
    <w:rsid w:val="008C4E82"/>
    <w:rsid w:val="008C613F"/>
    <w:rsid w:val="008D2B04"/>
    <w:rsid w:val="008D7439"/>
    <w:rsid w:val="008E0D08"/>
    <w:rsid w:val="008E10F2"/>
    <w:rsid w:val="008F2287"/>
    <w:rsid w:val="008F2842"/>
    <w:rsid w:val="008F4869"/>
    <w:rsid w:val="008F4B8F"/>
    <w:rsid w:val="008F5936"/>
    <w:rsid w:val="00900D9F"/>
    <w:rsid w:val="00901EDB"/>
    <w:rsid w:val="00902C18"/>
    <w:rsid w:val="00902FC7"/>
    <w:rsid w:val="00903080"/>
    <w:rsid w:val="00903C84"/>
    <w:rsid w:val="009049F2"/>
    <w:rsid w:val="009064EB"/>
    <w:rsid w:val="00910969"/>
    <w:rsid w:val="0091112C"/>
    <w:rsid w:val="00916E38"/>
    <w:rsid w:val="0091719F"/>
    <w:rsid w:val="00920887"/>
    <w:rsid w:val="0092152E"/>
    <w:rsid w:val="00921581"/>
    <w:rsid w:val="00923C3C"/>
    <w:rsid w:val="00924329"/>
    <w:rsid w:val="00924613"/>
    <w:rsid w:val="00924F73"/>
    <w:rsid w:val="0092557D"/>
    <w:rsid w:val="00926AC6"/>
    <w:rsid w:val="00927F40"/>
    <w:rsid w:val="00936BEB"/>
    <w:rsid w:val="00940792"/>
    <w:rsid w:val="009419B6"/>
    <w:rsid w:val="0094242C"/>
    <w:rsid w:val="009429A2"/>
    <w:rsid w:val="00942BCF"/>
    <w:rsid w:val="00944D95"/>
    <w:rsid w:val="009461ED"/>
    <w:rsid w:val="00947015"/>
    <w:rsid w:val="00947A0C"/>
    <w:rsid w:val="00950FCF"/>
    <w:rsid w:val="00953942"/>
    <w:rsid w:val="00953F35"/>
    <w:rsid w:val="00956077"/>
    <w:rsid w:val="0096124B"/>
    <w:rsid w:val="00961268"/>
    <w:rsid w:val="00963A4A"/>
    <w:rsid w:val="00963D5D"/>
    <w:rsid w:val="009673C8"/>
    <w:rsid w:val="00970860"/>
    <w:rsid w:val="0097238B"/>
    <w:rsid w:val="0097389E"/>
    <w:rsid w:val="00974240"/>
    <w:rsid w:val="009808FC"/>
    <w:rsid w:val="0098117A"/>
    <w:rsid w:val="00981721"/>
    <w:rsid w:val="00983E3E"/>
    <w:rsid w:val="00985E81"/>
    <w:rsid w:val="00990322"/>
    <w:rsid w:val="00990467"/>
    <w:rsid w:val="009906E8"/>
    <w:rsid w:val="00990E25"/>
    <w:rsid w:val="009A02F9"/>
    <w:rsid w:val="009A0874"/>
    <w:rsid w:val="009A2469"/>
    <w:rsid w:val="009A45DD"/>
    <w:rsid w:val="009A4842"/>
    <w:rsid w:val="009B1D9A"/>
    <w:rsid w:val="009B1E57"/>
    <w:rsid w:val="009B2609"/>
    <w:rsid w:val="009B3F76"/>
    <w:rsid w:val="009B4886"/>
    <w:rsid w:val="009B612E"/>
    <w:rsid w:val="009C2967"/>
    <w:rsid w:val="009C3279"/>
    <w:rsid w:val="009C4CA3"/>
    <w:rsid w:val="009C71F6"/>
    <w:rsid w:val="009C7581"/>
    <w:rsid w:val="009D0A73"/>
    <w:rsid w:val="009D23BB"/>
    <w:rsid w:val="009D4557"/>
    <w:rsid w:val="009D52B2"/>
    <w:rsid w:val="009D54E5"/>
    <w:rsid w:val="009D7A00"/>
    <w:rsid w:val="009D7BC1"/>
    <w:rsid w:val="009E1DC7"/>
    <w:rsid w:val="009E2AF2"/>
    <w:rsid w:val="009E3109"/>
    <w:rsid w:val="009E44DB"/>
    <w:rsid w:val="009E6487"/>
    <w:rsid w:val="009E71A1"/>
    <w:rsid w:val="009E7885"/>
    <w:rsid w:val="009F11E3"/>
    <w:rsid w:val="009F16D3"/>
    <w:rsid w:val="009F51B4"/>
    <w:rsid w:val="00A01EF7"/>
    <w:rsid w:val="00A03C7C"/>
    <w:rsid w:val="00A04496"/>
    <w:rsid w:val="00A04788"/>
    <w:rsid w:val="00A078FF"/>
    <w:rsid w:val="00A07F55"/>
    <w:rsid w:val="00A10E18"/>
    <w:rsid w:val="00A11698"/>
    <w:rsid w:val="00A12A88"/>
    <w:rsid w:val="00A12DE4"/>
    <w:rsid w:val="00A136DC"/>
    <w:rsid w:val="00A21D08"/>
    <w:rsid w:val="00A21FA1"/>
    <w:rsid w:val="00A232AE"/>
    <w:rsid w:val="00A33E85"/>
    <w:rsid w:val="00A34933"/>
    <w:rsid w:val="00A35A76"/>
    <w:rsid w:val="00A377BA"/>
    <w:rsid w:val="00A41BD1"/>
    <w:rsid w:val="00A426BF"/>
    <w:rsid w:val="00A42E9B"/>
    <w:rsid w:val="00A43428"/>
    <w:rsid w:val="00A44A54"/>
    <w:rsid w:val="00A46CFB"/>
    <w:rsid w:val="00A471FA"/>
    <w:rsid w:val="00A474B3"/>
    <w:rsid w:val="00A514F4"/>
    <w:rsid w:val="00A51E20"/>
    <w:rsid w:val="00A51EC6"/>
    <w:rsid w:val="00A5241F"/>
    <w:rsid w:val="00A53B66"/>
    <w:rsid w:val="00A57671"/>
    <w:rsid w:val="00A623FA"/>
    <w:rsid w:val="00A644D5"/>
    <w:rsid w:val="00A64A36"/>
    <w:rsid w:val="00A8056A"/>
    <w:rsid w:val="00A807BE"/>
    <w:rsid w:val="00A82296"/>
    <w:rsid w:val="00A847B3"/>
    <w:rsid w:val="00A85558"/>
    <w:rsid w:val="00A91EAA"/>
    <w:rsid w:val="00A94336"/>
    <w:rsid w:val="00A963B0"/>
    <w:rsid w:val="00A97F03"/>
    <w:rsid w:val="00AB0F45"/>
    <w:rsid w:val="00AB1630"/>
    <w:rsid w:val="00AB4054"/>
    <w:rsid w:val="00AB40FF"/>
    <w:rsid w:val="00AB41F5"/>
    <w:rsid w:val="00AB57B4"/>
    <w:rsid w:val="00AB7F08"/>
    <w:rsid w:val="00AC09CD"/>
    <w:rsid w:val="00AC0ACD"/>
    <w:rsid w:val="00AC2F6D"/>
    <w:rsid w:val="00AC3DC3"/>
    <w:rsid w:val="00AC6BBE"/>
    <w:rsid w:val="00AC74CF"/>
    <w:rsid w:val="00AC79BD"/>
    <w:rsid w:val="00AC7F4B"/>
    <w:rsid w:val="00AD1163"/>
    <w:rsid w:val="00AD123B"/>
    <w:rsid w:val="00AD18AB"/>
    <w:rsid w:val="00AD4691"/>
    <w:rsid w:val="00AD4868"/>
    <w:rsid w:val="00AD4BEA"/>
    <w:rsid w:val="00AD6E46"/>
    <w:rsid w:val="00AD7CAD"/>
    <w:rsid w:val="00AE0583"/>
    <w:rsid w:val="00AE107D"/>
    <w:rsid w:val="00AE3C29"/>
    <w:rsid w:val="00AE5CA3"/>
    <w:rsid w:val="00AF3C3E"/>
    <w:rsid w:val="00AF7ABA"/>
    <w:rsid w:val="00B004C5"/>
    <w:rsid w:val="00B019EC"/>
    <w:rsid w:val="00B029B2"/>
    <w:rsid w:val="00B0412A"/>
    <w:rsid w:val="00B04439"/>
    <w:rsid w:val="00B05770"/>
    <w:rsid w:val="00B06F81"/>
    <w:rsid w:val="00B113AB"/>
    <w:rsid w:val="00B11E9F"/>
    <w:rsid w:val="00B11EF5"/>
    <w:rsid w:val="00B12733"/>
    <w:rsid w:val="00B15457"/>
    <w:rsid w:val="00B16DC1"/>
    <w:rsid w:val="00B200E3"/>
    <w:rsid w:val="00B2202C"/>
    <w:rsid w:val="00B236C8"/>
    <w:rsid w:val="00B2396B"/>
    <w:rsid w:val="00B2403B"/>
    <w:rsid w:val="00B24E47"/>
    <w:rsid w:val="00B250C0"/>
    <w:rsid w:val="00B26089"/>
    <w:rsid w:val="00B31716"/>
    <w:rsid w:val="00B317EF"/>
    <w:rsid w:val="00B340FE"/>
    <w:rsid w:val="00B35C00"/>
    <w:rsid w:val="00B3654F"/>
    <w:rsid w:val="00B42C1C"/>
    <w:rsid w:val="00B43146"/>
    <w:rsid w:val="00B452B2"/>
    <w:rsid w:val="00B46654"/>
    <w:rsid w:val="00B55FD1"/>
    <w:rsid w:val="00B60C62"/>
    <w:rsid w:val="00B62ED3"/>
    <w:rsid w:val="00B64C12"/>
    <w:rsid w:val="00B66BB3"/>
    <w:rsid w:val="00B67841"/>
    <w:rsid w:val="00B67D20"/>
    <w:rsid w:val="00B70DDD"/>
    <w:rsid w:val="00B7127E"/>
    <w:rsid w:val="00B729B2"/>
    <w:rsid w:val="00B7431E"/>
    <w:rsid w:val="00B749E8"/>
    <w:rsid w:val="00B7667A"/>
    <w:rsid w:val="00B77CBB"/>
    <w:rsid w:val="00B80980"/>
    <w:rsid w:val="00B80EB0"/>
    <w:rsid w:val="00B822FC"/>
    <w:rsid w:val="00B90A8A"/>
    <w:rsid w:val="00B91641"/>
    <w:rsid w:val="00B92979"/>
    <w:rsid w:val="00B93924"/>
    <w:rsid w:val="00B95F64"/>
    <w:rsid w:val="00BA0040"/>
    <w:rsid w:val="00BA07F8"/>
    <w:rsid w:val="00BA14AB"/>
    <w:rsid w:val="00BA322A"/>
    <w:rsid w:val="00BB1193"/>
    <w:rsid w:val="00BB2A78"/>
    <w:rsid w:val="00BB3E1B"/>
    <w:rsid w:val="00BB4CF1"/>
    <w:rsid w:val="00BB4FC7"/>
    <w:rsid w:val="00BC09D8"/>
    <w:rsid w:val="00BC1AE9"/>
    <w:rsid w:val="00BC3FDC"/>
    <w:rsid w:val="00BC4C30"/>
    <w:rsid w:val="00BC679D"/>
    <w:rsid w:val="00BD3437"/>
    <w:rsid w:val="00BD4A0C"/>
    <w:rsid w:val="00BD4DBE"/>
    <w:rsid w:val="00BD5F10"/>
    <w:rsid w:val="00BD79C7"/>
    <w:rsid w:val="00BD7EA3"/>
    <w:rsid w:val="00BE17E4"/>
    <w:rsid w:val="00BE249F"/>
    <w:rsid w:val="00BF4D47"/>
    <w:rsid w:val="00BF5FD1"/>
    <w:rsid w:val="00BF724D"/>
    <w:rsid w:val="00C01674"/>
    <w:rsid w:val="00C104F5"/>
    <w:rsid w:val="00C1201D"/>
    <w:rsid w:val="00C125A7"/>
    <w:rsid w:val="00C13D49"/>
    <w:rsid w:val="00C13E66"/>
    <w:rsid w:val="00C16071"/>
    <w:rsid w:val="00C20FA1"/>
    <w:rsid w:val="00C2227E"/>
    <w:rsid w:val="00C23848"/>
    <w:rsid w:val="00C26181"/>
    <w:rsid w:val="00C273F4"/>
    <w:rsid w:val="00C31F75"/>
    <w:rsid w:val="00C337E4"/>
    <w:rsid w:val="00C33D6D"/>
    <w:rsid w:val="00C37629"/>
    <w:rsid w:val="00C40AEE"/>
    <w:rsid w:val="00C4489F"/>
    <w:rsid w:val="00C45253"/>
    <w:rsid w:val="00C46E87"/>
    <w:rsid w:val="00C478A0"/>
    <w:rsid w:val="00C47CF7"/>
    <w:rsid w:val="00C50516"/>
    <w:rsid w:val="00C50DC4"/>
    <w:rsid w:val="00C521B6"/>
    <w:rsid w:val="00C54D7F"/>
    <w:rsid w:val="00C56A15"/>
    <w:rsid w:val="00C60597"/>
    <w:rsid w:val="00C60ECF"/>
    <w:rsid w:val="00C62B2F"/>
    <w:rsid w:val="00C63FFA"/>
    <w:rsid w:val="00C648A8"/>
    <w:rsid w:val="00C656DC"/>
    <w:rsid w:val="00C65D2A"/>
    <w:rsid w:val="00C660E1"/>
    <w:rsid w:val="00C66213"/>
    <w:rsid w:val="00C66705"/>
    <w:rsid w:val="00C677CC"/>
    <w:rsid w:val="00C74C76"/>
    <w:rsid w:val="00C74EE3"/>
    <w:rsid w:val="00C77CED"/>
    <w:rsid w:val="00C77ED4"/>
    <w:rsid w:val="00C80EBC"/>
    <w:rsid w:val="00C82FA7"/>
    <w:rsid w:val="00C83082"/>
    <w:rsid w:val="00C850BC"/>
    <w:rsid w:val="00C90DCA"/>
    <w:rsid w:val="00C9383B"/>
    <w:rsid w:val="00C94560"/>
    <w:rsid w:val="00C964C2"/>
    <w:rsid w:val="00CA1B1C"/>
    <w:rsid w:val="00CA1C3C"/>
    <w:rsid w:val="00CA46F1"/>
    <w:rsid w:val="00CA7438"/>
    <w:rsid w:val="00CA7F43"/>
    <w:rsid w:val="00CB1901"/>
    <w:rsid w:val="00CB366A"/>
    <w:rsid w:val="00CB3D23"/>
    <w:rsid w:val="00CB3E5A"/>
    <w:rsid w:val="00CC127B"/>
    <w:rsid w:val="00CC1F96"/>
    <w:rsid w:val="00CC217A"/>
    <w:rsid w:val="00CC690C"/>
    <w:rsid w:val="00CD36ED"/>
    <w:rsid w:val="00CD441C"/>
    <w:rsid w:val="00CE1CD2"/>
    <w:rsid w:val="00CE383E"/>
    <w:rsid w:val="00CE4515"/>
    <w:rsid w:val="00CE4EA8"/>
    <w:rsid w:val="00CE7BA8"/>
    <w:rsid w:val="00CF098B"/>
    <w:rsid w:val="00CF147A"/>
    <w:rsid w:val="00CF3C92"/>
    <w:rsid w:val="00CF6B34"/>
    <w:rsid w:val="00CF76BF"/>
    <w:rsid w:val="00D00493"/>
    <w:rsid w:val="00D00701"/>
    <w:rsid w:val="00D04C97"/>
    <w:rsid w:val="00D05A40"/>
    <w:rsid w:val="00D1089B"/>
    <w:rsid w:val="00D1120D"/>
    <w:rsid w:val="00D11611"/>
    <w:rsid w:val="00D11BDD"/>
    <w:rsid w:val="00D11C2D"/>
    <w:rsid w:val="00D120DE"/>
    <w:rsid w:val="00D126D4"/>
    <w:rsid w:val="00D12F0D"/>
    <w:rsid w:val="00D17172"/>
    <w:rsid w:val="00D2237F"/>
    <w:rsid w:val="00D268B2"/>
    <w:rsid w:val="00D30D98"/>
    <w:rsid w:val="00D31589"/>
    <w:rsid w:val="00D31D73"/>
    <w:rsid w:val="00D41F3B"/>
    <w:rsid w:val="00D4345E"/>
    <w:rsid w:val="00D43752"/>
    <w:rsid w:val="00D46A94"/>
    <w:rsid w:val="00D471DF"/>
    <w:rsid w:val="00D47B7E"/>
    <w:rsid w:val="00D5144D"/>
    <w:rsid w:val="00D5356E"/>
    <w:rsid w:val="00D53D65"/>
    <w:rsid w:val="00D5590B"/>
    <w:rsid w:val="00D55B2D"/>
    <w:rsid w:val="00D606CD"/>
    <w:rsid w:val="00D60E08"/>
    <w:rsid w:val="00D65E54"/>
    <w:rsid w:val="00D67B9A"/>
    <w:rsid w:val="00D715AB"/>
    <w:rsid w:val="00D72537"/>
    <w:rsid w:val="00D7577A"/>
    <w:rsid w:val="00D75DB5"/>
    <w:rsid w:val="00D80536"/>
    <w:rsid w:val="00D86E0A"/>
    <w:rsid w:val="00D872D1"/>
    <w:rsid w:val="00D93ED2"/>
    <w:rsid w:val="00D949C6"/>
    <w:rsid w:val="00D9547F"/>
    <w:rsid w:val="00D95703"/>
    <w:rsid w:val="00D9604D"/>
    <w:rsid w:val="00DA2AFF"/>
    <w:rsid w:val="00DA3BC8"/>
    <w:rsid w:val="00DA4392"/>
    <w:rsid w:val="00DB0D77"/>
    <w:rsid w:val="00DB19E4"/>
    <w:rsid w:val="00DB299F"/>
    <w:rsid w:val="00DB2C07"/>
    <w:rsid w:val="00DC4B04"/>
    <w:rsid w:val="00DD0C0E"/>
    <w:rsid w:val="00DD1035"/>
    <w:rsid w:val="00DD1572"/>
    <w:rsid w:val="00DD4BDD"/>
    <w:rsid w:val="00DD4C95"/>
    <w:rsid w:val="00DD500A"/>
    <w:rsid w:val="00DD7655"/>
    <w:rsid w:val="00DD7F1E"/>
    <w:rsid w:val="00DE0C5D"/>
    <w:rsid w:val="00DE225D"/>
    <w:rsid w:val="00DE4762"/>
    <w:rsid w:val="00DE4C96"/>
    <w:rsid w:val="00DE4E26"/>
    <w:rsid w:val="00DE63BF"/>
    <w:rsid w:val="00DE72E2"/>
    <w:rsid w:val="00DE7DFC"/>
    <w:rsid w:val="00DF100D"/>
    <w:rsid w:val="00DF159D"/>
    <w:rsid w:val="00DF412B"/>
    <w:rsid w:val="00DF4DAA"/>
    <w:rsid w:val="00E01AD2"/>
    <w:rsid w:val="00E0304E"/>
    <w:rsid w:val="00E0372B"/>
    <w:rsid w:val="00E041A3"/>
    <w:rsid w:val="00E0656F"/>
    <w:rsid w:val="00E0672A"/>
    <w:rsid w:val="00E10DE5"/>
    <w:rsid w:val="00E12853"/>
    <w:rsid w:val="00E13167"/>
    <w:rsid w:val="00E133FE"/>
    <w:rsid w:val="00E14795"/>
    <w:rsid w:val="00E1625F"/>
    <w:rsid w:val="00E16559"/>
    <w:rsid w:val="00E174BC"/>
    <w:rsid w:val="00E21B6B"/>
    <w:rsid w:val="00E23325"/>
    <w:rsid w:val="00E23A75"/>
    <w:rsid w:val="00E27344"/>
    <w:rsid w:val="00E333F0"/>
    <w:rsid w:val="00E33419"/>
    <w:rsid w:val="00E33507"/>
    <w:rsid w:val="00E508BE"/>
    <w:rsid w:val="00E54DDE"/>
    <w:rsid w:val="00E551BB"/>
    <w:rsid w:val="00E56377"/>
    <w:rsid w:val="00E57991"/>
    <w:rsid w:val="00E60C05"/>
    <w:rsid w:val="00E630A3"/>
    <w:rsid w:val="00E645BA"/>
    <w:rsid w:val="00E65409"/>
    <w:rsid w:val="00E672E9"/>
    <w:rsid w:val="00E70FFD"/>
    <w:rsid w:val="00E710C7"/>
    <w:rsid w:val="00E72F9F"/>
    <w:rsid w:val="00E736F0"/>
    <w:rsid w:val="00E73A7A"/>
    <w:rsid w:val="00E76AAC"/>
    <w:rsid w:val="00E77AA6"/>
    <w:rsid w:val="00E8068F"/>
    <w:rsid w:val="00E8143A"/>
    <w:rsid w:val="00E83A52"/>
    <w:rsid w:val="00E83D6E"/>
    <w:rsid w:val="00E85357"/>
    <w:rsid w:val="00E86F7A"/>
    <w:rsid w:val="00E86F96"/>
    <w:rsid w:val="00E87367"/>
    <w:rsid w:val="00E95831"/>
    <w:rsid w:val="00E959EE"/>
    <w:rsid w:val="00E96B20"/>
    <w:rsid w:val="00E970A5"/>
    <w:rsid w:val="00EA0BF0"/>
    <w:rsid w:val="00EA1628"/>
    <w:rsid w:val="00EA2CE8"/>
    <w:rsid w:val="00EA3572"/>
    <w:rsid w:val="00EA6581"/>
    <w:rsid w:val="00EA7D75"/>
    <w:rsid w:val="00EB1B8C"/>
    <w:rsid w:val="00EB2558"/>
    <w:rsid w:val="00EB6F8C"/>
    <w:rsid w:val="00EC0480"/>
    <w:rsid w:val="00EC0C28"/>
    <w:rsid w:val="00EC179C"/>
    <w:rsid w:val="00EC1FBA"/>
    <w:rsid w:val="00EC2D20"/>
    <w:rsid w:val="00EC3590"/>
    <w:rsid w:val="00EC3C52"/>
    <w:rsid w:val="00EC3D1F"/>
    <w:rsid w:val="00EC4890"/>
    <w:rsid w:val="00EC4B43"/>
    <w:rsid w:val="00EC5FF3"/>
    <w:rsid w:val="00ED253A"/>
    <w:rsid w:val="00ED3264"/>
    <w:rsid w:val="00ED3E4A"/>
    <w:rsid w:val="00ED53E6"/>
    <w:rsid w:val="00ED5442"/>
    <w:rsid w:val="00ED55D3"/>
    <w:rsid w:val="00ED6E1B"/>
    <w:rsid w:val="00EE2A08"/>
    <w:rsid w:val="00EE7C79"/>
    <w:rsid w:val="00EF1A49"/>
    <w:rsid w:val="00EF22A6"/>
    <w:rsid w:val="00EF35E1"/>
    <w:rsid w:val="00EF37DC"/>
    <w:rsid w:val="00EF48DF"/>
    <w:rsid w:val="00EF76C8"/>
    <w:rsid w:val="00F00673"/>
    <w:rsid w:val="00F029FA"/>
    <w:rsid w:val="00F07173"/>
    <w:rsid w:val="00F07A8A"/>
    <w:rsid w:val="00F07C04"/>
    <w:rsid w:val="00F07D12"/>
    <w:rsid w:val="00F133DD"/>
    <w:rsid w:val="00F139EC"/>
    <w:rsid w:val="00F1701F"/>
    <w:rsid w:val="00F179D7"/>
    <w:rsid w:val="00F23B99"/>
    <w:rsid w:val="00F24BBA"/>
    <w:rsid w:val="00F27888"/>
    <w:rsid w:val="00F27DDB"/>
    <w:rsid w:val="00F310EE"/>
    <w:rsid w:val="00F31B39"/>
    <w:rsid w:val="00F35115"/>
    <w:rsid w:val="00F375AA"/>
    <w:rsid w:val="00F40DB2"/>
    <w:rsid w:val="00F410D9"/>
    <w:rsid w:val="00F41983"/>
    <w:rsid w:val="00F543C1"/>
    <w:rsid w:val="00F54CDA"/>
    <w:rsid w:val="00F5569C"/>
    <w:rsid w:val="00F55E41"/>
    <w:rsid w:val="00F57E1B"/>
    <w:rsid w:val="00F6007A"/>
    <w:rsid w:val="00F60702"/>
    <w:rsid w:val="00F60F1D"/>
    <w:rsid w:val="00F62AEA"/>
    <w:rsid w:val="00F62C8A"/>
    <w:rsid w:val="00F70654"/>
    <w:rsid w:val="00F72B76"/>
    <w:rsid w:val="00F732EE"/>
    <w:rsid w:val="00F7413F"/>
    <w:rsid w:val="00F76458"/>
    <w:rsid w:val="00F825ED"/>
    <w:rsid w:val="00F82798"/>
    <w:rsid w:val="00F83B65"/>
    <w:rsid w:val="00F84DD8"/>
    <w:rsid w:val="00F85515"/>
    <w:rsid w:val="00F9166D"/>
    <w:rsid w:val="00F91CF3"/>
    <w:rsid w:val="00F920F9"/>
    <w:rsid w:val="00F92F5A"/>
    <w:rsid w:val="00F94B2F"/>
    <w:rsid w:val="00F95E35"/>
    <w:rsid w:val="00F96B16"/>
    <w:rsid w:val="00F96CA7"/>
    <w:rsid w:val="00FA3127"/>
    <w:rsid w:val="00FA44D5"/>
    <w:rsid w:val="00FA46D5"/>
    <w:rsid w:val="00FA5715"/>
    <w:rsid w:val="00FA6042"/>
    <w:rsid w:val="00FA65AD"/>
    <w:rsid w:val="00FA73C4"/>
    <w:rsid w:val="00FA7A92"/>
    <w:rsid w:val="00FB09BA"/>
    <w:rsid w:val="00FB344D"/>
    <w:rsid w:val="00FB4E76"/>
    <w:rsid w:val="00FB6C55"/>
    <w:rsid w:val="00FC1992"/>
    <w:rsid w:val="00FC1B93"/>
    <w:rsid w:val="00FC2916"/>
    <w:rsid w:val="00FC2F22"/>
    <w:rsid w:val="00FC3E3C"/>
    <w:rsid w:val="00FC7F01"/>
    <w:rsid w:val="00FD0A5B"/>
    <w:rsid w:val="00FE07C7"/>
    <w:rsid w:val="00FE0945"/>
    <w:rsid w:val="00FE2461"/>
    <w:rsid w:val="00FE310F"/>
    <w:rsid w:val="00FE35CC"/>
    <w:rsid w:val="00FE4131"/>
    <w:rsid w:val="00FE6197"/>
    <w:rsid w:val="00FE7105"/>
    <w:rsid w:val="00FE77B6"/>
    <w:rsid w:val="00FF2829"/>
    <w:rsid w:val="00FF501D"/>
    <w:rsid w:val="00FF68C2"/>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07A"/>
    <w:pPr>
      <w:suppressAutoHyphens/>
    </w:pPr>
    <w:rPr>
      <w:sz w:val="28"/>
      <w:szCs w:val="24"/>
      <w:lang w:eastAsia="ar-SA"/>
    </w:rPr>
  </w:style>
  <w:style w:type="paragraph" w:styleId="1">
    <w:name w:val="heading 1"/>
    <w:basedOn w:val="a"/>
    <w:next w:val="a"/>
    <w:link w:val="10"/>
    <w:uiPriority w:val="99"/>
    <w:qFormat/>
    <w:rsid w:val="00F6007A"/>
    <w:pPr>
      <w:keepNext/>
      <w:tabs>
        <w:tab w:val="num" w:pos="0"/>
      </w:tabs>
      <w:ind w:left="432" w:hanging="432"/>
      <w:outlineLvl w:val="0"/>
    </w:pPr>
    <w:rPr>
      <w:szCs w:val="20"/>
    </w:rPr>
  </w:style>
  <w:style w:type="paragraph" w:styleId="2">
    <w:name w:val="heading 2"/>
    <w:basedOn w:val="a"/>
    <w:next w:val="a"/>
    <w:link w:val="20"/>
    <w:uiPriority w:val="99"/>
    <w:qFormat/>
    <w:rsid w:val="00816169"/>
    <w:pPr>
      <w:keepNext/>
      <w:spacing w:before="240" w:after="60"/>
      <w:outlineLvl w:val="1"/>
    </w:pPr>
    <w:rPr>
      <w:rFonts w:ascii="Cambria" w:hAnsi="Cambria"/>
      <w:b/>
      <w:bCs/>
      <w:i/>
      <w:iCs/>
      <w:szCs w:val="28"/>
    </w:rPr>
  </w:style>
  <w:style w:type="paragraph" w:styleId="3">
    <w:name w:val="heading 3"/>
    <w:basedOn w:val="a"/>
    <w:next w:val="a"/>
    <w:link w:val="30"/>
    <w:uiPriority w:val="99"/>
    <w:qFormat/>
    <w:rsid w:val="00816169"/>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816169"/>
    <w:pPr>
      <w:keepNext/>
      <w:spacing w:before="240" w:after="60"/>
      <w:outlineLvl w:val="3"/>
    </w:pPr>
    <w:rPr>
      <w:rFonts w:ascii="Calibri" w:hAnsi="Calibri"/>
      <w:b/>
      <w:bCs/>
      <w:szCs w:val="28"/>
    </w:rPr>
  </w:style>
  <w:style w:type="paragraph" w:styleId="7">
    <w:name w:val="heading 7"/>
    <w:basedOn w:val="a"/>
    <w:next w:val="a"/>
    <w:link w:val="70"/>
    <w:uiPriority w:val="99"/>
    <w:qFormat/>
    <w:rsid w:val="00715D03"/>
    <w:pPr>
      <w:spacing w:before="240" w:after="60"/>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76F6"/>
    <w:rPr>
      <w:rFonts w:ascii="Cambria" w:hAnsi="Cambria" w:cs="Times New Roman"/>
      <w:b/>
      <w:bCs/>
      <w:kern w:val="32"/>
      <w:sz w:val="32"/>
      <w:szCs w:val="32"/>
      <w:lang w:eastAsia="ar-SA" w:bidi="ar-SA"/>
    </w:rPr>
  </w:style>
  <w:style w:type="character" w:customStyle="1" w:styleId="20">
    <w:name w:val="Заголовок 2 Знак"/>
    <w:link w:val="2"/>
    <w:uiPriority w:val="99"/>
    <w:semiHidden/>
    <w:locked/>
    <w:rsid w:val="00816169"/>
    <w:rPr>
      <w:rFonts w:ascii="Cambria" w:hAnsi="Cambria" w:cs="Times New Roman"/>
      <w:b/>
      <w:i/>
      <w:sz w:val="28"/>
      <w:lang w:eastAsia="ar-SA" w:bidi="ar-SA"/>
    </w:rPr>
  </w:style>
  <w:style w:type="character" w:customStyle="1" w:styleId="30">
    <w:name w:val="Заголовок 3 Знак"/>
    <w:link w:val="3"/>
    <w:uiPriority w:val="99"/>
    <w:semiHidden/>
    <w:locked/>
    <w:rsid w:val="00816169"/>
    <w:rPr>
      <w:rFonts w:ascii="Cambria" w:hAnsi="Cambria" w:cs="Times New Roman"/>
      <w:b/>
      <w:sz w:val="26"/>
      <w:lang w:eastAsia="ar-SA" w:bidi="ar-SA"/>
    </w:rPr>
  </w:style>
  <w:style w:type="character" w:customStyle="1" w:styleId="40">
    <w:name w:val="Заголовок 4 Знак"/>
    <w:link w:val="4"/>
    <w:uiPriority w:val="99"/>
    <w:semiHidden/>
    <w:locked/>
    <w:rsid w:val="00816169"/>
    <w:rPr>
      <w:rFonts w:ascii="Calibri" w:hAnsi="Calibri" w:cs="Times New Roman"/>
      <w:b/>
      <w:sz w:val="28"/>
      <w:lang w:eastAsia="ar-SA" w:bidi="ar-SA"/>
    </w:rPr>
  </w:style>
  <w:style w:type="character" w:customStyle="1" w:styleId="70">
    <w:name w:val="Заголовок 7 Знак"/>
    <w:link w:val="7"/>
    <w:uiPriority w:val="99"/>
    <w:semiHidden/>
    <w:locked/>
    <w:rsid w:val="008876F6"/>
    <w:rPr>
      <w:rFonts w:ascii="Calibri" w:hAnsi="Calibri" w:cs="Times New Roman"/>
      <w:sz w:val="24"/>
      <w:szCs w:val="24"/>
      <w:lang w:eastAsia="ar-SA" w:bidi="ar-SA"/>
    </w:rPr>
  </w:style>
  <w:style w:type="character" w:customStyle="1" w:styleId="WW8Num1z0">
    <w:name w:val="WW8Num1z0"/>
    <w:uiPriority w:val="99"/>
    <w:rsid w:val="00F6007A"/>
  </w:style>
  <w:style w:type="character" w:customStyle="1" w:styleId="WW8Num1z1">
    <w:name w:val="WW8Num1z1"/>
    <w:uiPriority w:val="99"/>
    <w:rsid w:val="00F6007A"/>
  </w:style>
  <w:style w:type="character" w:customStyle="1" w:styleId="WW8Num1z2">
    <w:name w:val="WW8Num1z2"/>
    <w:uiPriority w:val="99"/>
    <w:rsid w:val="00F6007A"/>
  </w:style>
  <w:style w:type="character" w:customStyle="1" w:styleId="WW8Num1z3">
    <w:name w:val="WW8Num1z3"/>
    <w:uiPriority w:val="99"/>
    <w:rsid w:val="00F6007A"/>
  </w:style>
  <w:style w:type="character" w:customStyle="1" w:styleId="WW8Num1z4">
    <w:name w:val="WW8Num1z4"/>
    <w:uiPriority w:val="99"/>
    <w:rsid w:val="00F6007A"/>
  </w:style>
  <w:style w:type="character" w:customStyle="1" w:styleId="WW8Num1z5">
    <w:name w:val="WW8Num1z5"/>
    <w:uiPriority w:val="99"/>
    <w:rsid w:val="00F6007A"/>
  </w:style>
  <w:style w:type="character" w:customStyle="1" w:styleId="WW8Num1z6">
    <w:name w:val="WW8Num1z6"/>
    <w:uiPriority w:val="99"/>
    <w:rsid w:val="00F6007A"/>
  </w:style>
  <w:style w:type="character" w:customStyle="1" w:styleId="WW8Num1z7">
    <w:name w:val="WW8Num1z7"/>
    <w:uiPriority w:val="99"/>
    <w:rsid w:val="00F6007A"/>
  </w:style>
  <w:style w:type="character" w:customStyle="1" w:styleId="WW8Num1z8">
    <w:name w:val="WW8Num1z8"/>
    <w:uiPriority w:val="99"/>
    <w:rsid w:val="00F6007A"/>
  </w:style>
  <w:style w:type="character" w:customStyle="1" w:styleId="WW8Num2z0">
    <w:name w:val="WW8Num2z0"/>
    <w:uiPriority w:val="99"/>
    <w:rsid w:val="00F6007A"/>
  </w:style>
  <w:style w:type="character" w:customStyle="1" w:styleId="WW8Num2z1">
    <w:name w:val="WW8Num2z1"/>
    <w:uiPriority w:val="99"/>
    <w:rsid w:val="00F6007A"/>
  </w:style>
  <w:style w:type="character" w:customStyle="1" w:styleId="WW8Num2z2">
    <w:name w:val="WW8Num2z2"/>
    <w:uiPriority w:val="99"/>
    <w:rsid w:val="00F6007A"/>
  </w:style>
  <w:style w:type="character" w:customStyle="1" w:styleId="WW8Num2z3">
    <w:name w:val="WW8Num2z3"/>
    <w:uiPriority w:val="99"/>
    <w:rsid w:val="00F6007A"/>
  </w:style>
  <w:style w:type="character" w:customStyle="1" w:styleId="WW8Num2z4">
    <w:name w:val="WW8Num2z4"/>
    <w:uiPriority w:val="99"/>
    <w:rsid w:val="00F6007A"/>
  </w:style>
  <w:style w:type="character" w:customStyle="1" w:styleId="WW8Num2z5">
    <w:name w:val="WW8Num2z5"/>
    <w:uiPriority w:val="99"/>
    <w:rsid w:val="00F6007A"/>
  </w:style>
  <w:style w:type="character" w:customStyle="1" w:styleId="WW8Num2z6">
    <w:name w:val="WW8Num2z6"/>
    <w:uiPriority w:val="99"/>
    <w:rsid w:val="00F6007A"/>
  </w:style>
  <w:style w:type="character" w:customStyle="1" w:styleId="WW8Num2z7">
    <w:name w:val="WW8Num2z7"/>
    <w:uiPriority w:val="99"/>
    <w:rsid w:val="00F6007A"/>
  </w:style>
  <w:style w:type="character" w:customStyle="1" w:styleId="WW8Num2z8">
    <w:name w:val="WW8Num2z8"/>
    <w:uiPriority w:val="99"/>
    <w:rsid w:val="00F6007A"/>
  </w:style>
  <w:style w:type="character" w:customStyle="1" w:styleId="WW8Num3z0">
    <w:name w:val="WW8Num3z0"/>
    <w:uiPriority w:val="99"/>
    <w:rsid w:val="00F6007A"/>
  </w:style>
  <w:style w:type="character" w:customStyle="1" w:styleId="WW8Num4z0">
    <w:name w:val="WW8Num4z0"/>
    <w:uiPriority w:val="99"/>
    <w:rsid w:val="00F6007A"/>
  </w:style>
  <w:style w:type="character" w:customStyle="1" w:styleId="WW8Num5z0">
    <w:name w:val="WW8Num5z0"/>
    <w:uiPriority w:val="99"/>
    <w:rsid w:val="00F6007A"/>
  </w:style>
  <w:style w:type="character" w:customStyle="1" w:styleId="41">
    <w:name w:val="Основной шрифт абзаца4"/>
    <w:uiPriority w:val="99"/>
    <w:rsid w:val="00F6007A"/>
  </w:style>
  <w:style w:type="character" w:customStyle="1" w:styleId="31">
    <w:name w:val="Основной шрифт абзаца3"/>
    <w:uiPriority w:val="99"/>
    <w:rsid w:val="00F6007A"/>
  </w:style>
  <w:style w:type="character" w:customStyle="1" w:styleId="21">
    <w:name w:val="Основной шрифт абзаца2"/>
    <w:uiPriority w:val="99"/>
    <w:rsid w:val="00F6007A"/>
  </w:style>
  <w:style w:type="character" w:customStyle="1" w:styleId="11">
    <w:name w:val="Основной шрифт абзаца1"/>
    <w:uiPriority w:val="99"/>
    <w:rsid w:val="00F6007A"/>
  </w:style>
  <w:style w:type="character" w:styleId="a3">
    <w:name w:val="Hyperlink"/>
    <w:uiPriority w:val="99"/>
    <w:rsid w:val="00F6007A"/>
    <w:rPr>
      <w:rFonts w:cs="Times New Roman"/>
      <w:color w:val="000080"/>
      <w:u w:val="single"/>
    </w:rPr>
  </w:style>
  <w:style w:type="character" w:styleId="a4">
    <w:name w:val="FollowedHyperlink"/>
    <w:uiPriority w:val="99"/>
    <w:rsid w:val="00F6007A"/>
    <w:rPr>
      <w:rFonts w:cs="Times New Roman"/>
      <w:color w:val="800080"/>
      <w:u w:val="single"/>
    </w:rPr>
  </w:style>
  <w:style w:type="character" w:customStyle="1" w:styleId="WW8Num3z4">
    <w:name w:val="WW8Num3z4"/>
    <w:uiPriority w:val="99"/>
    <w:rsid w:val="00F6007A"/>
  </w:style>
  <w:style w:type="character" w:customStyle="1" w:styleId="WW8Num4z1">
    <w:name w:val="WW8Num4z1"/>
    <w:uiPriority w:val="99"/>
    <w:rsid w:val="00F6007A"/>
  </w:style>
  <w:style w:type="character" w:customStyle="1" w:styleId="WW8Num4z2">
    <w:name w:val="WW8Num4z2"/>
    <w:uiPriority w:val="99"/>
    <w:rsid w:val="00F6007A"/>
  </w:style>
  <w:style w:type="character" w:customStyle="1" w:styleId="WW8Num4z3">
    <w:name w:val="WW8Num4z3"/>
    <w:uiPriority w:val="99"/>
    <w:rsid w:val="00F6007A"/>
  </w:style>
  <w:style w:type="character" w:customStyle="1" w:styleId="WW8Num4z4">
    <w:name w:val="WW8Num4z4"/>
    <w:uiPriority w:val="99"/>
    <w:rsid w:val="00F6007A"/>
  </w:style>
  <w:style w:type="character" w:customStyle="1" w:styleId="WW8Num4z5">
    <w:name w:val="WW8Num4z5"/>
    <w:uiPriority w:val="99"/>
    <w:rsid w:val="00F6007A"/>
  </w:style>
  <w:style w:type="character" w:customStyle="1" w:styleId="WW8Num4z6">
    <w:name w:val="WW8Num4z6"/>
    <w:uiPriority w:val="99"/>
    <w:rsid w:val="00F6007A"/>
  </w:style>
  <w:style w:type="character" w:customStyle="1" w:styleId="WW8Num4z7">
    <w:name w:val="WW8Num4z7"/>
    <w:uiPriority w:val="99"/>
    <w:rsid w:val="00F6007A"/>
  </w:style>
  <w:style w:type="character" w:customStyle="1" w:styleId="WW8Num4z8">
    <w:name w:val="WW8Num4z8"/>
    <w:uiPriority w:val="99"/>
    <w:rsid w:val="00F6007A"/>
  </w:style>
  <w:style w:type="paragraph" w:customStyle="1" w:styleId="a5">
    <w:name w:val="Заголовок"/>
    <w:basedOn w:val="a"/>
    <w:next w:val="a6"/>
    <w:uiPriority w:val="99"/>
    <w:rsid w:val="00F6007A"/>
    <w:pPr>
      <w:keepNext/>
      <w:spacing w:before="240" w:after="120"/>
    </w:pPr>
    <w:rPr>
      <w:rFonts w:ascii="Arial" w:hAnsi="Arial" w:cs="Mangal"/>
      <w:szCs w:val="28"/>
    </w:rPr>
  </w:style>
  <w:style w:type="paragraph" w:styleId="a6">
    <w:name w:val="Body Text"/>
    <w:basedOn w:val="a"/>
    <w:link w:val="a7"/>
    <w:uiPriority w:val="99"/>
    <w:rsid w:val="00F6007A"/>
    <w:pPr>
      <w:spacing w:after="120"/>
    </w:pPr>
  </w:style>
  <w:style w:type="character" w:customStyle="1" w:styleId="a7">
    <w:name w:val="Основной текст Знак"/>
    <w:link w:val="a6"/>
    <w:uiPriority w:val="99"/>
    <w:semiHidden/>
    <w:locked/>
    <w:rsid w:val="008876F6"/>
    <w:rPr>
      <w:rFonts w:cs="Times New Roman"/>
      <w:sz w:val="24"/>
      <w:szCs w:val="24"/>
      <w:lang w:eastAsia="ar-SA" w:bidi="ar-SA"/>
    </w:rPr>
  </w:style>
  <w:style w:type="paragraph" w:styleId="a8">
    <w:name w:val="List"/>
    <w:basedOn w:val="a6"/>
    <w:uiPriority w:val="99"/>
    <w:rsid w:val="00F6007A"/>
    <w:rPr>
      <w:rFonts w:cs="Mangal"/>
    </w:rPr>
  </w:style>
  <w:style w:type="paragraph" w:customStyle="1" w:styleId="42">
    <w:name w:val="Название4"/>
    <w:basedOn w:val="a"/>
    <w:uiPriority w:val="99"/>
    <w:rsid w:val="00F6007A"/>
    <w:pPr>
      <w:suppressLineNumbers/>
      <w:spacing w:before="120" w:after="120"/>
    </w:pPr>
    <w:rPr>
      <w:rFonts w:cs="Mangal"/>
      <w:i/>
      <w:iCs/>
      <w:sz w:val="24"/>
    </w:rPr>
  </w:style>
  <w:style w:type="paragraph" w:customStyle="1" w:styleId="43">
    <w:name w:val="Указатель4"/>
    <w:basedOn w:val="a"/>
    <w:uiPriority w:val="99"/>
    <w:rsid w:val="00F6007A"/>
    <w:pPr>
      <w:suppressLineNumbers/>
    </w:pPr>
    <w:rPr>
      <w:rFonts w:cs="Mangal"/>
    </w:rPr>
  </w:style>
  <w:style w:type="paragraph" w:customStyle="1" w:styleId="32">
    <w:name w:val="Название3"/>
    <w:basedOn w:val="a"/>
    <w:uiPriority w:val="99"/>
    <w:rsid w:val="00F6007A"/>
    <w:pPr>
      <w:suppressLineNumbers/>
      <w:spacing w:before="120" w:after="120"/>
    </w:pPr>
    <w:rPr>
      <w:rFonts w:cs="Mangal"/>
      <w:i/>
      <w:iCs/>
      <w:sz w:val="24"/>
    </w:rPr>
  </w:style>
  <w:style w:type="paragraph" w:customStyle="1" w:styleId="33">
    <w:name w:val="Указатель3"/>
    <w:basedOn w:val="a"/>
    <w:uiPriority w:val="99"/>
    <w:rsid w:val="00F6007A"/>
    <w:pPr>
      <w:suppressLineNumbers/>
    </w:pPr>
    <w:rPr>
      <w:rFonts w:cs="Mangal"/>
    </w:rPr>
  </w:style>
  <w:style w:type="paragraph" w:customStyle="1" w:styleId="22">
    <w:name w:val="Название2"/>
    <w:basedOn w:val="a"/>
    <w:uiPriority w:val="99"/>
    <w:rsid w:val="00F6007A"/>
    <w:pPr>
      <w:suppressLineNumbers/>
      <w:spacing w:before="120" w:after="120"/>
    </w:pPr>
    <w:rPr>
      <w:rFonts w:cs="Mangal"/>
      <w:i/>
      <w:iCs/>
      <w:sz w:val="24"/>
    </w:rPr>
  </w:style>
  <w:style w:type="paragraph" w:customStyle="1" w:styleId="23">
    <w:name w:val="Указатель2"/>
    <w:basedOn w:val="a"/>
    <w:uiPriority w:val="99"/>
    <w:rsid w:val="00F6007A"/>
    <w:pPr>
      <w:suppressLineNumbers/>
    </w:pPr>
    <w:rPr>
      <w:rFonts w:cs="Mangal"/>
    </w:rPr>
  </w:style>
  <w:style w:type="paragraph" w:customStyle="1" w:styleId="12">
    <w:name w:val="Название1"/>
    <w:basedOn w:val="a"/>
    <w:uiPriority w:val="99"/>
    <w:rsid w:val="00F6007A"/>
    <w:pPr>
      <w:suppressLineNumbers/>
      <w:spacing w:before="120" w:after="120"/>
    </w:pPr>
    <w:rPr>
      <w:rFonts w:cs="Mangal"/>
      <w:i/>
      <w:iCs/>
      <w:sz w:val="24"/>
    </w:rPr>
  </w:style>
  <w:style w:type="paragraph" w:customStyle="1" w:styleId="13">
    <w:name w:val="Указатель1"/>
    <w:basedOn w:val="a"/>
    <w:uiPriority w:val="99"/>
    <w:rsid w:val="00F6007A"/>
    <w:pPr>
      <w:suppressLineNumbers/>
    </w:pPr>
    <w:rPr>
      <w:rFonts w:cs="Mangal"/>
    </w:rPr>
  </w:style>
  <w:style w:type="paragraph" w:customStyle="1" w:styleId="ConsNormal">
    <w:name w:val="ConsNormal"/>
    <w:uiPriority w:val="99"/>
    <w:rsid w:val="00F6007A"/>
    <w:pPr>
      <w:widowControl w:val="0"/>
      <w:suppressAutoHyphens/>
      <w:autoSpaceDE w:val="0"/>
      <w:ind w:right="19772" w:firstLine="720"/>
    </w:pPr>
    <w:rPr>
      <w:rFonts w:ascii="Arial" w:hAnsi="Arial" w:cs="Arial"/>
      <w:lang w:eastAsia="ar-SA"/>
    </w:rPr>
  </w:style>
  <w:style w:type="paragraph" w:customStyle="1" w:styleId="a9">
    <w:name w:val="Содержимое таблицы"/>
    <w:basedOn w:val="a"/>
    <w:uiPriority w:val="99"/>
    <w:rsid w:val="00F6007A"/>
    <w:pPr>
      <w:suppressLineNumbers/>
    </w:pPr>
  </w:style>
  <w:style w:type="paragraph" w:customStyle="1" w:styleId="aa">
    <w:name w:val="Заголовок таблицы"/>
    <w:basedOn w:val="a9"/>
    <w:uiPriority w:val="99"/>
    <w:rsid w:val="00F6007A"/>
    <w:pPr>
      <w:jc w:val="center"/>
    </w:pPr>
    <w:rPr>
      <w:b/>
      <w:bCs/>
    </w:rPr>
  </w:style>
  <w:style w:type="paragraph" w:customStyle="1" w:styleId="ConsPlusNonformat">
    <w:name w:val="ConsPlusNonformat"/>
    <w:uiPriority w:val="99"/>
    <w:rsid w:val="00F6007A"/>
    <w:pPr>
      <w:suppressAutoHyphens/>
      <w:autoSpaceDE w:val="0"/>
    </w:pPr>
    <w:rPr>
      <w:rFonts w:ascii="Courier New" w:hAnsi="Courier New" w:cs="Courier New"/>
      <w:lang w:eastAsia="ar-SA"/>
    </w:rPr>
  </w:style>
  <w:style w:type="paragraph" w:styleId="ab">
    <w:name w:val="Balloon Text"/>
    <w:basedOn w:val="a"/>
    <w:link w:val="ac"/>
    <w:uiPriority w:val="99"/>
    <w:rsid w:val="00F6007A"/>
    <w:rPr>
      <w:rFonts w:ascii="Tahoma" w:hAnsi="Tahoma" w:cs="Tahoma"/>
      <w:sz w:val="16"/>
      <w:szCs w:val="16"/>
    </w:rPr>
  </w:style>
  <w:style w:type="character" w:customStyle="1" w:styleId="ac">
    <w:name w:val="Текст выноски Знак"/>
    <w:link w:val="ab"/>
    <w:uiPriority w:val="99"/>
    <w:semiHidden/>
    <w:locked/>
    <w:rsid w:val="008876F6"/>
    <w:rPr>
      <w:rFonts w:cs="Times New Roman"/>
      <w:sz w:val="2"/>
      <w:lang w:eastAsia="ar-SA" w:bidi="ar-SA"/>
    </w:rPr>
  </w:style>
  <w:style w:type="paragraph" w:customStyle="1" w:styleId="ConsNonformat">
    <w:name w:val="ConsNonformat"/>
    <w:uiPriority w:val="99"/>
    <w:rsid w:val="00F6007A"/>
    <w:pPr>
      <w:widowControl w:val="0"/>
      <w:suppressAutoHyphens/>
      <w:autoSpaceDE w:val="0"/>
      <w:ind w:right="19772"/>
    </w:pPr>
    <w:rPr>
      <w:rFonts w:ascii="Courier New" w:hAnsi="Courier New" w:cs="Courier New"/>
      <w:lang w:eastAsia="ar-SA"/>
    </w:rPr>
  </w:style>
  <w:style w:type="paragraph" w:customStyle="1" w:styleId="ConsPlusNormal">
    <w:name w:val="ConsPlusNormal"/>
    <w:uiPriority w:val="99"/>
    <w:rsid w:val="001E28A0"/>
    <w:pPr>
      <w:widowControl w:val="0"/>
      <w:autoSpaceDE w:val="0"/>
      <w:autoSpaceDN w:val="0"/>
    </w:pPr>
    <w:rPr>
      <w:sz w:val="28"/>
    </w:rPr>
  </w:style>
  <w:style w:type="paragraph" w:customStyle="1" w:styleId="ad">
    <w:name w:val="???????"/>
    <w:uiPriority w:val="99"/>
    <w:rsid w:val="00B06F81"/>
    <w:pPr>
      <w:overflowPunct w:val="0"/>
      <w:autoSpaceDE w:val="0"/>
      <w:autoSpaceDN w:val="0"/>
      <w:adjustRightInd w:val="0"/>
      <w:ind w:firstLine="709"/>
      <w:jc w:val="both"/>
      <w:textAlignment w:val="baseline"/>
    </w:pPr>
    <w:rPr>
      <w:rFonts w:ascii="Courier New" w:hAnsi="Courier New"/>
      <w:spacing w:val="-16"/>
      <w:sz w:val="24"/>
    </w:rPr>
  </w:style>
  <w:style w:type="paragraph" w:customStyle="1" w:styleId="24">
    <w:name w:val="???????2"/>
    <w:uiPriority w:val="99"/>
    <w:rsid w:val="00B06F81"/>
    <w:pPr>
      <w:overflowPunct w:val="0"/>
      <w:autoSpaceDE w:val="0"/>
      <w:autoSpaceDN w:val="0"/>
      <w:adjustRightInd w:val="0"/>
      <w:textAlignment w:val="baseline"/>
    </w:pPr>
  </w:style>
  <w:style w:type="paragraph" w:styleId="ae">
    <w:name w:val="header"/>
    <w:basedOn w:val="a"/>
    <w:link w:val="af"/>
    <w:uiPriority w:val="99"/>
    <w:rsid w:val="00023C34"/>
    <w:pPr>
      <w:tabs>
        <w:tab w:val="center" w:pos="4677"/>
        <w:tab w:val="right" w:pos="9355"/>
      </w:tabs>
    </w:pPr>
  </w:style>
  <w:style w:type="character" w:customStyle="1" w:styleId="af">
    <w:name w:val="Верхний колонтитул Знак"/>
    <w:link w:val="ae"/>
    <w:uiPriority w:val="99"/>
    <w:locked/>
    <w:rsid w:val="008876F6"/>
    <w:rPr>
      <w:rFonts w:cs="Times New Roman"/>
      <w:sz w:val="24"/>
      <w:szCs w:val="24"/>
      <w:lang w:eastAsia="ar-SA" w:bidi="ar-SA"/>
    </w:rPr>
  </w:style>
  <w:style w:type="character" w:styleId="af0">
    <w:name w:val="page number"/>
    <w:uiPriority w:val="99"/>
    <w:rsid w:val="00023C34"/>
    <w:rPr>
      <w:rFonts w:cs="Times New Roman"/>
    </w:rPr>
  </w:style>
  <w:style w:type="paragraph" w:styleId="af1">
    <w:name w:val="footer"/>
    <w:basedOn w:val="a"/>
    <w:link w:val="af2"/>
    <w:uiPriority w:val="99"/>
    <w:rsid w:val="00023C34"/>
    <w:pPr>
      <w:tabs>
        <w:tab w:val="center" w:pos="4677"/>
        <w:tab w:val="right" w:pos="9355"/>
      </w:tabs>
    </w:pPr>
  </w:style>
  <w:style w:type="character" w:customStyle="1" w:styleId="af2">
    <w:name w:val="Нижний колонтитул Знак"/>
    <w:link w:val="af1"/>
    <w:uiPriority w:val="99"/>
    <w:locked/>
    <w:rsid w:val="008876F6"/>
    <w:rPr>
      <w:rFonts w:cs="Times New Roman"/>
      <w:sz w:val="24"/>
      <w:szCs w:val="24"/>
      <w:lang w:eastAsia="ar-SA" w:bidi="ar-SA"/>
    </w:rPr>
  </w:style>
  <w:style w:type="paragraph" w:styleId="af3">
    <w:name w:val="Document Map"/>
    <w:basedOn w:val="a"/>
    <w:link w:val="af4"/>
    <w:uiPriority w:val="99"/>
    <w:semiHidden/>
    <w:rsid w:val="00A82296"/>
    <w:pPr>
      <w:shd w:val="clear" w:color="auto" w:fill="000080"/>
    </w:pPr>
    <w:rPr>
      <w:rFonts w:ascii="Tahoma" w:hAnsi="Tahoma" w:cs="Tahoma"/>
      <w:sz w:val="20"/>
      <w:szCs w:val="20"/>
    </w:rPr>
  </w:style>
  <w:style w:type="character" w:customStyle="1" w:styleId="af4">
    <w:name w:val="Схема документа Знак"/>
    <w:link w:val="af3"/>
    <w:uiPriority w:val="99"/>
    <w:semiHidden/>
    <w:locked/>
    <w:rsid w:val="008876F6"/>
    <w:rPr>
      <w:rFonts w:cs="Times New Roman"/>
      <w:sz w:val="2"/>
      <w:lang w:eastAsia="ar-SA" w:bidi="ar-SA"/>
    </w:rPr>
  </w:style>
  <w:style w:type="paragraph" w:styleId="25">
    <w:name w:val="Body Text 2"/>
    <w:basedOn w:val="a"/>
    <w:link w:val="26"/>
    <w:uiPriority w:val="99"/>
    <w:rsid w:val="00CC217A"/>
    <w:pPr>
      <w:spacing w:after="120" w:line="480" w:lineRule="auto"/>
    </w:pPr>
  </w:style>
  <w:style w:type="character" w:customStyle="1" w:styleId="26">
    <w:name w:val="Основной текст 2 Знак"/>
    <w:link w:val="25"/>
    <w:uiPriority w:val="99"/>
    <w:locked/>
    <w:rsid w:val="00CC217A"/>
    <w:rPr>
      <w:rFonts w:cs="Times New Roman"/>
      <w:sz w:val="24"/>
      <w:lang w:eastAsia="ar-SA" w:bidi="ar-SA"/>
    </w:rPr>
  </w:style>
  <w:style w:type="table" w:styleId="af5">
    <w:name w:val="Table Grid"/>
    <w:basedOn w:val="a1"/>
    <w:uiPriority w:val="99"/>
    <w:rsid w:val="00C6670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Intense Emphasis"/>
    <w:uiPriority w:val="21"/>
    <w:qFormat/>
    <w:rsid w:val="00451219"/>
    <w:rPr>
      <w:b/>
      <w:bCs/>
      <w:i/>
      <w:iCs/>
      <w:color w:val="4F81BD"/>
    </w:rPr>
  </w:style>
  <w:style w:type="character" w:styleId="af7">
    <w:name w:val="line number"/>
    <w:uiPriority w:val="99"/>
    <w:semiHidden/>
    <w:unhideWhenUsed/>
    <w:rsid w:val="005045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505166">
      <w:bodyDiv w:val="1"/>
      <w:marLeft w:val="0"/>
      <w:marRight w:val="0"/>
      <w:marTop w:val="0"/>
      <w:marBottom w:val="0"/>
      <w:divBdr>
        <w:top w:val="none" w:sz="0" w:space="0" w:color="auto"/>
        <w:left w:val="none" w:sz="0" w:space="0" w:color="auto"/>
        <w:bottom w:val="none" w:sz="0" w:space="0" w:color="auto"/>
        <w:right w:val="none" w:sz="0" w:space="0" w:color="auto"/>
      </w:divBdr>
    </w:div>
    <w:div w:id="423454223">
      <w:bodyDiv w:val="1"/>
      <w:marLeft w:val="0"/>
      <w:marRight w:val="0"/>
      <w:marTop w:val="0"/>
      <w:marBottom w:val="0"/>
      <w:divBdr>
        <w:top w:val="none" w:sz="0" w:space="0" w:color="auto"/>
        <w:left w:val="none" w:sz="0" w:space="0" w:color="auto"/>
        <w:bottom w:val="none" w:sz="0" w:space="0" w:color="auto"/>
        <w:right w:val="none" w:sz="0" w:space="0" w:color="auto"/>
      </w:divBdr>
    </w:div>
    <w:div w:id="457920644">
      <w:bodyDiv w:val="1"/>
      <w:marLeft w:val="0"/>
      <w:marRight w:val="0"/>
      <w:marTop w:val="0"/>
      <w:marBottom w:val="0"/>
      <w:divBdr>
        <w:top w:val="none" w:sz="0" w:space="0" w:color="auto"/>
        <w:left w:val="none" w:sz="0" w:space="0" w:color="auto"/>
        <w:bottom w:val="none" w:sz="0" w:space="0" w:color="auto"/>
        <w:right w:val="none" w:sz="0" w:space="0" w:color="auto"/>
      </w:divBdr>
    </w:div>
    <w:div w:id="590894748">
      <w:bodyDiv w:val="1"/>
      <w:marLeft w:val="0"/>
      <w:marRight w:val="0"/>
      <w:marTop w:val="0"/>
      <w:marBottom w:val="0"/>
      <w:divBdr>
        <w:top w:val="none" w:sz="0" w:space="0" w:color="auto"/>
        <w:left w:val="none" w:sz="0" w:space="0" w:color="auto"/>
        <w:bottom w:val="none" w:sz="0" w:space="0" w:color="auto"/>
        <w:right w:val="none" w:sz="0" w:space="0" w:color="auto"/>
      </w:divBdr>
    </w:div>
    <w:div w:id="700978466">
      <w:bodyDiv w:val="1"/>
      <w:marLeft w:val="0"/>
      <w:marRight w:val="0"/>
      <w:marTop w:val="0"/>
      <w:marBottom w:val="0"/>
      <w:divBdr>
        <w:top w:val="none" w:sz="0" w:space="0" w:color="auto"/>
        <w:left w:val="none" w:sz="0" w:space="0" w:color="auto"/>
        <w:bottom w:val="none" w:sz="0" w:space="0" w:color="auto"/>
        <w:right w:val="none" w:sz="0" w:space="0" w:color="auto"/>
      </w:divBdr>
    </w:div>
    <w:div w:id="707683037">
      <w:bodyDiv w:val="1"/>
      <w:marLeft w:val="0"/>
      <w:marRight w:val="0"/>
      <w:marTop w:val="0"/>
      <w:marBottom w:val="0"/>
      <w:divBdr>
        <w:top w:val="none" w:sz="0" w:space="0" w:color="auto"/>
        <w:left w:val="none" w:sz="0" w:space="0" w:color="auto"/>
        <w:bottom w:val="none" w:sz="0" w:space="0" w:color="auto"/>
        <w:right w:val="none" w:sz="0" w:space="0" w:color="auto"/>
      </w:divBdr>
    </w:div>
    <w:div w:id="755635292">
      <w:bodyDiv w:val="1"/>
      <w:marLeft w:val="0"/>
      <w:marRight w:val="0"/>
      <w:marTop w:val="0"/>
      <w:marBottom w:val="0"/>
      <w:divBdr>
        <w:top w:val="none" w:sz="0" w:space="0" w:color="auto"/>
        <w:left w:val="none" w:sz="0" w:space="0" w:color="auto"/>
        <w:bottom w:val="none" w:sz="0" w:space="0" w:color="auto"/>
        <w:right w:val="none" w:sz="0" w:space="0" w:color="auto"/>
      </w:divBdr>
    </w:div>
    <w:div w:id="951472209">
      <w:bodyDiv w:val="1"/>
      <w:marLeft w:val="0"/>
      <w:marRight w:val="0"/>
      <w:marTop w:val="0"/>
      <w:marBottom w:val="0"/>
      <w:divBdr>
        <w:top w:val="none" w:sz="0" w:space="0" w:color="auto"/>
        <w:left w:val="none" w:sz="0" w:space="0" w:color="auto"/>
        <w:bottom w:val="none" w:sz="0" w:space="0" w:color="auto"/>
        <w:right w:val="none" w:sz="0" w:space="0" w:color="auto"/>
      </w:divBdr>
    </w:div>
    <w:div w:id="1038090247">
      <w:bodyDiv w:val="1"/>
      <w:marLeft w:val="0"/>
      <w:marRight w:val="0"/>
      <w:marTop w:val="0"/>
      <w:marBottom w:val="0"/>
      <w:divBdr>
        <w:top w:val="none" w:sz="0" w:space="0" w:color="auto"/>
        <w:left w:val="none" w:sz="0" w:space="0" w:color="auto"/>
        <w:bottom w:val="none" w:sz="0" w:space="0" w:color="auto"/>
        <w:right w:val="none" w:sz="0" w:space="0" w:color="auto"/>
      </w:divBdr>
    </w:div>
    <w:div w:id="1121614062">
      <w:bodyDiv w:val="1"/>
      <w:marLeft w:val="0"/>
      <w:marRight w:val="0"/>
      <w:marTop w:val="0"/>
      <w:marBottom w:val="0"/>
      <w:divBdr>
        <w:top w:val="none" w:sz="0" w:space="0" w:color="auto"/>
        <w:left w:val="none" w:sz="0" w:space="0" w:color="auto"/>
        <w:bottom w:val="none" w:sz="0" w:space="0" w:color="auto"/>
        <w:right w:val="none" w:sz="0" w:space="0" w:color="auto"/>
      </w:divBdr>
    </w:div>
    <w:div w:id="1207909546">
      <w:bodyDiv w:val="1"/>
      <w:marLeft w:val="0"/>
      <w:marRight w:val="0"/>
      <w:marTop w:val="0"/>
      <w:marBottom w:val="0"/>
      <w:divBdr>
        <w:top w:val="none" w:sz="0" w:space="0" w:color="auto"/>
        <w:left w:val="none" w:sz="0" w:space="0" w:color="auto"/>
        <w:bottom w:val="none" w:sz="0" w:space="0" w:color="auto"/>
        <w:right w:val="none" w:sz="0" w:space="0" w:color="auto"/>
      </w:divBdr>
    </w:div>
    <w:div w:id="1288243335">
      <w:bodyDiv w:val="1"/>
      <w:marLeft w:val="0"/>
      <w:marRight w:val="0"/>
      <w:marTop w:val="0"/>
      <w:marBottom w:val="0"/>
      <w:divBdr>
        <w:top w:val="none" w:sz="0" w:space="0" w:color="auto"/>
        <w:left w:val="none" w:sz="0" w:space="0" w:color="auto"/>
        <w:bottom w:val="none" w:sz="0" w:space="0" w:color="auto"/>
        <w:right w:val="none" w:sz="0" w:space="0" w:color="auto"/>
      </w:divBdr>
    </w:div>
    <w:div w:id="1365983539">
      <w:bodyDiv w:val="1"/>
      <w:marLeft w:val="0"/>
      <w:marRight w:val="0"/>
      <w:marTop w:val="0"/>
      <w:marBottom w:val="0"/>
      <w:divBdr>
        <w:top w:val="none" w:sz="0" w:space="0" w:color="auto"/>
        <w:left w:val="none" w:sz="0" w:space="0" w:color="auto"/>
        <w:bottom w:val="none" w:sz="0" w:space="0" w:color="auto"/>
        <w:right w:val="none" w:sz="0" w:space="0" w:color="auto"/>
      </w:divBdr>
    </w:div>
    <w:div w:id="1525047975">
      <w:bodyDiv w:val="1"/>
      <w:marLeft w:val="0"/>
      <w:marRight w:val="0"/>
      <w:marTop w:val="0"/>
      <w:marBottom w:val="0"/>
      <w:divBdr>
        <w:top w:val="none" w:sz="0" w:space="0" w:color="auto"/>
        <w:left w:val="none" w:sz="0" w:space="0" w:color="auto"/>
        <w:bottom w:val="none" w:sz="0" w:space="0" w:color="auto"/>
        <w:right w:val="none" w:sz="0" w:space="0" w:color="auto"/>
      </w:divBdr>
    </w:div>
    <w:div w:id="1639264956">
      <w:bodyDiv w:val="1"/>
      <w:marLeft w:val="0"/>
      <w:marRight w:val="0"/>
      <w:marTop w:val="0"/>
      <w:marBottom w:val="0"/>
      <w:divBdr>
        <w:top w:val="none" w:sz="0" w:space="0" w:color="auto"/>
        <w:left w:val="none" w:sz="0" w:space="0" w:color="auto"/>
        <w:bottom w:val="none" w:sz="0" w:space="0" w:color="auto"/>
        <w:right w:val="none" w:sz="0" w:space="0" w:color="auto"/>
      </w:divBdr>
    </w:div>
    <w:div w:id="1785268991">
      <w:marLeft w:val="0"/>
      <w:marRight w:val="0"/>
      <w:marTop w:val="0"/>
      <w:marBottom w:val="0"/>
      <w:divBdr>
        <w:top w:val="none" w:sz="0" w:space="0" w:color="auto"/>
        <w:left w:val="none" w:sz="0" w:space="0" w:color="auto"/>
        <w:bottom w:val="none" w:sz="0" w:space="0" w:color="auto"/>
        <w:right w:val="none" w:sz="0" w:space="0" w:color="auto"/>
      </w:divBdr>
    </w:div>
    <w:div w:id="1785268992">
      <w:marLeft w:val="0"/>
      <w:marRight w:val="0"/>
      <w:marTop w:val="0"/>
      <w:marBottom w:val="0"/>
      <w:divBdr>
        <w:top w:val="none" w:sz="0" w:space="0" w:color="auto"/>
        <w:left w:val="none" w:sz="0" w:space="0" w:color="auto"/>
        <w:bottom w:val="none" w:sz="0" w:space="0" w:color="auto"/>
        <w:right w:val="none" w:sz="0" w:space="0" w:color="auto"/>
      </w:divBdr>
    </w:div>
    <w:div w:id="1785268993">
      <w:marLeft w:val="0"/>
      <w:marRight w:val="0"/>
      <w:marTop w:val="0"/>
      <w:marBottom w:val="0"/>
      <w:divBdr>
        <w:top w:val="none" w:sz="0" w:space="0" w:color="auto"/>
        <w:left w:val="none" w:sz="0" w:space="0" w:color="auto"/>
        <w:bottom w:val="none" w:sz="0" w:space="0" w:color="auto"/>
        <w:right w:val="none" w:sz="0" w:space="0" w:color="auto"/>
      </w:divBdr>
    </w:div>
    <w:div w:id="1785268994">
      <w:marLeft w:val="0"/>
      <w:marRight w:val="0"/>
      <w:marTop w:val="0"/>
      <w:marBottom w:val="0"/>
      <w:divBdr>
        <w:top w:val="none" w:sz="0" w:space="0" w:color="auto"/>
        <w:left w:val="none" w:sz="0" w:space="0" w:color="auto"/>
        <w:bottom w:val="none" w:sz="0" w:space="0" w:color="auto"/>
        <w:right w:val="none" w:sz="0" w:space="0" w:color="auto"/>
      </w:divBdr>
    </w:div>
    <w:div w:id="1785268995">
      <w:marLeft w:val="0"/>
      <w:marRight w:val="0"/>
      <w:marTop w:val="0"/>
      <w:marBottom w:val="0"/>
      <w:divBdr>
        <w:top w:val="none" w:sz="0" w:space="0" w:color="auto"/>
        <w:left w:val="none" w:sz="0" w:space="0" w:color="auto"/>
        <w:bottom w:val="none" w:sz="0" w:space="0" w:color="auto"/>
        <w:right w:val="none" w:sz="0" w:space="0" w:color="auto"/>
      </w:divBdr>
    </w:div>
    <w:div w:id="1785268996">
      <w:marLeft w:val="0"/>
      <w:marRight w:val="0"/>
      <w:marTop w:val="0"/>
      <w:marBottom w:val="0"/>
      <w:divBdr>
        <w:top w:val="none" w:sz="0" w:space="0" w:color="auto"/>
        <w:left w:val="none" w:sz="0" w:space="0" w:color="auto"/>
        <w:bottom w:val="none" w:sz="0" w:space="0" w:color="auto"/>
        <w:right w:val="none" w:sz="0" w:space="0" w:color="auto"/>
      </w:divBdr>
    </w:div>
    <w:div w:id="1785268997">
      <w:marLeft w:val="0"/>
      <w:marRight w:val="0"/>
      <w:marTop w:val="0"/>
      <w:marBottom w:val="0"/>
      <w:divBdr>
        <w:top w:val="none" w:sz="0" w:space="0" w:color="auto"/>
        <w:left w:val="none" w:sz="0" w:space="0" w:color="auto"/>
        <w:bottom w:val="none" w:sz="0" w:space="0" w:color="auto"/>
        <w:right w:val="none" w:sz="0" w:space="0" w:color="auto"/>
      </w:divBdr>
    </w:div>
    <w:div w:id="1785268998">
      <w:marLeft w:val="0"/>
      <w:marRight w:val="0"/>
      <w:marTop w:val="0"/>
      <w:marBottom w:val="0"/>
      <w:divBdr>
        <w:top w:val="none" w:sz="0" w:space="0" w:color="auto"/>
        <w:left w:val="none" w:sz="0" w:space="0" w:color="auto"/>
        <w:bottom w:val="none" w:sz="0" w:space="0" w:color="auto"/>
        <w:right w:val="none" w:sz="0" w:space="0" w:color="auto"/>
      </w:divBdr>
    </w:div>
    <w:div w:id="1785268999">
      <w:marLeft w:val="0"/>
      <w:marRight w:val="0"/>
      <w:marTop w:val="0"/>
      <w:marBottom w:val="0"/>
      <w:divBdr>
        <w:top w:val="none" w:sz="0" w:space="0" w:color="auto"/>
        <w:left w:val="none" w:sz="0" w:space="0" w:color="auto"/>
        <w:bottom w:val="none" w:sz="0" w:space="0" w:color="auto"/>
        <w:right w:val="none" w:sz="0" w:space="0" w:color="auto"/>
      </w:divBdr>
    </w:div>
    <w:div w:id="1785269000">
      <w:marLeft w:val="0"/>
      <w:marRight w:val="0"/>
      <w:marTop w:val="0"/>
      <w:marBottom w:val="0"/>
      <w:divBdr>
        <w:top w:val="none" w:sz="0" w:space="0" w:color="auto"/>
        <w:left w:val="none" w:sz="0" w:space="0" w:color="auto"/>
        <w:bottom w:val="none" w:sz="0" w:space="0" w:color="auto"/>
        <w:right w:val="none" w:sz="0" w:space="0" w:color="auto"/>
      </w:divBdr>
    </w:div>
    <w:div w:id="1785269001">
      <w:marLeft w:val="0"/>
      <w:marRight w:val="0"/>
      <w:marTop w:val="0"/>
      <w:marBottom w:val="0"/>
      <w:divBdr>
        <w:top w:val="none" w:sz="0" w:space="0" w:color="auto"/>
        <w:left w:val="none" w:sz="0" w:space="0" w:color="auto"/>
        <w:bottom w:val="none" w:sz="0" w:space="0" w:color="auto"/>
        <w:right w:val="none" w:sz="0" w:space="0" w:color="auto"/>
      </w:divBdr>
    </w:div>
    <w:div w:id="1785269002">
      <w:marLeft w:val="0"/>
      <w:marRight w:val="0"/>
      <w:marTop w:val="0"/>
      <w:marBottom w:val="0"/>
      <w:divBdr>
        <w:top w:val="none" w:sz="0" w:space="0" w:color="auto"/>
        <w:left w:val="none" w:sz="0" w:space="0" w:color="auto"/>
        <w:bottom w:val="none" w:sz="0" w:space="0" w:color="auto"/>
        <w:right w:val="none" w:sz="0" w:space="0" w:color="auto"/>
      </w:divBdr>
    </w:div>
    <w:div w:id="1785269003">
      <w:marLeft w:val="0"/>
      <w:marRight w:val="0"/>
      <w:marTop w:val="0"/>
      <w:marBottom w:val="0"/>
      <w:divBdr>
        <w:top w:val="none" w:sz="0" w:space="0" w:color="auto"/>
        <w:left w:val="none" w:sz="0" w:space="0" w:color="auto"/>
        <w:bottom w:val="none" w:sz="0" w:space="0" w:color="auto"/>
        <w:right w:val="none" w:sz="0" w:space="0" w:color="auto"/>
      </w:divBdr>
    </w:div>
    <w:div w:id="1785269004">
      <w:marLeft w:val="0"/>
      <w:marRight w:val="0"/>
      <w:marTop w:val="0"/>
      <w:marBottom w:val="0"/>
      <w:divBdr>
        <w:top w:val="none" w:sz="0" w:space="0" w:color="auto"/>
        <w:left w:val="none" w:sz="0" w:space="0" w:color="auto"/>
        <w:bottom w:val="none" w:sz="0" w:space="0" w:color="auto"/>
        <w:right w:val="none" w:sz="0" w:space="0" w:color="auto"/>
      </w:divBdr>
    </w:div>
    <w:div w:id="1785269005">
      <w:marLeft w:val="0"/>
      <w:marRight w:val="0"/>
      <w:marTop w:val="0"/>
      <w:marBottom w:val="0"/>
      <w:divBdr>
        <w:top w:val="none" w:sz="0" w:space="0" w:color="auto"/>
        <w:left w:val="none" w:sz="0" w:space="0" w:color="auto"/>
        <w:bottom w:val="none" w:sz="0" w:space="0" w:color="auto"/>
        <w:right w:val="none" w:sz="0" w:space="0" w:color="auto"/>
      </w:divBdr>
    </w:div>
    <w:div w:id="1785269006">
      <w:marLeft w:val="0"/>
      <w:marRight w:val="0"/>
      <w:marTop w:val="0"/>
      <w:marBottom w:val="0"/>
      <w:divBdr>
        <w:top w:val="none" w:sz="0" w:space="0" w:color="auto"/>
        <w:left w:val="none" w:sz="0" w:space="0" w:color="auto"/>
        <w:bottom w:val="none" w:sz="0" w:space="0" w:color="auto"/>
        <w:right w:val="none" w:sz="0" w:space="0" w:color="auto"/>
      </w:divBdr>
    </w:div>
    <w:div w:id="1785269007">
      <w:marLeft w:val="0"/>
      <w:marRight w:val="0"/>
      <w:marTop w:val="0"/>
      <w:marBottom w:val="0"/>
      <w:divBdr>
        <w:top w:val="none" w:sz="0" w:space="0" w:color="auto"/>
        <w:left w:val="none" w:sz="0" w:space="0" w:color="auto"/>
        <w:bottom w:val="none" w:sz="0" w:space="0" w:color="auto"/>
        <w:right w:val="none" w:sz="0" w:space="0" w:color="auto"/>
      </w:divBdr>
    </w:div>
    <w:div w:id="1785269008">
      <w:marLeft w:val="0"/>
      <w:marRight w:val="0"/>
      <w:marTop w:val="0"/>
      <w:marBottom w:val="0"/>
      <w:divBdr>
        <w:top w:val="none" w:sz="0" w:space="0" w:color="auto"/>
        <w:left w:val="none" w:sz="0" w:space="0" w:color="auto"/>
        <w:bottom w:val="none" w:sz="0" w:space="0" w:color="auto"/>
        <w:right w:val="none" w:sz="0" w:space="0" w:color="auto"/>
      </w:divBdr>
    </w:div>
    <w:div w:id="1785269009">
      <w:marLeft w:val="0"/>
      <w:marRight w:val="0"/>
      <w:marTop w:val="0"/>
      <w:marBottom w:val="0"/>
      <w:divBdr>
        <w:top w:val="none" w:sz="0" w:space="0" w:color="auto"/>
        <w:left w:val="none" w:sz="0" w:space="0" w:color="auto"/>
        <w:bottom w:val="none" w:sz="0" w:space="0" w:color="auto"/>
        <w:right w:val="none" w:sz="0" w:space="0" w:color="auto"/>
      </w:divBdr>
    </w:div>
    <w:div w:id="1785269010">
      <w:marLeft w:val="0"/>
      <w:marRight w:val="0"/>
      <w:marTop w:val="0"/>
      <w:marBottom w:val="0"/>
      <w:divBdr>
        <w:top w:val="none" w:sz="0" w:space="0" w:color="auto"/>
        <w:left w:val="none" w:sz="0" w:space="0" w:color="auto"/>
        <w:bottom w:val="none" w:sz="0" w:space="0" w:color="auto"/>
        <w:right w:val="none" w:sz="0" w:space="0" w:color="auto"/>
      </w:divBdr>
    </w:div>
    <w:div w:id="1785269011">
      <w:marLeft w:val="0"/>
      <w:marRight w:val="0"/>
      <w:marTop w:val="0"/>
      <w:marBottom w:val="0"/>
      <w:divBdr>
        <w:top w:val="none" w:sz="0" w:space="0" w:color="auto"/>
        <w:left w:val="none" w:sz="0" w:space="0" w:color="auto"/>
        <w:bottom w:val="none" w:sz="0" w:space="0" w:color="auto"/>
        <w:right w:val="none" w:sz="0" w:space="0" w:color="auto"/>
      </w:divBdr>
    </w:div>
    <w:div w:id="1785269012">
      <w:marLeft w:val="0"/>
      <w:marRight w:val="0"/>
      <w:marTop w:val="0"/>
      <w:marBottom w:val="0"/>
      <w:divBdr>
        <w:top w:val="none" w:sz="0" w:space="0" w:color="auto"/>
        <w:left w:val="none" w:sz="0" w:space="0" w:color="auto"/>
        <w:bottom w:val="none" w:sz="0" w:space="0" w:color="auto"/>
        <w:right w:val="none" w:sz="0" w:space="0" w:color="auto"/>
      </w:divBdr>
    </w:div>
    <w:div w:id="1785269013">
      <w:marLeft w:val="0"/>
      <w:marRight w:val="0"/>
      <w:marTop w:val="0"/>
      <w:marBottom w:val="0"/>
      <w:divBdr>
        <w:top w:val="none" w:sz="0" w:space="0" w:color="auto"/>
        <w:left w:val="none" w:sz="0" w:space="0" w:color="auto"/>
        <w:bottom w:val="none" w:sz="0" w:space="0" w:color="auto"/>
        <w:right w:val="none" w:sz="0" w:space="0" w:color="auto"/>
      </w:divBdr>
    </w:div>
    <w:div w:id="1785269014">
      <w:marLeft w:val="0"/>
      <w:marRight w:val="0"/>
      <w:marTop w:val="0"/>
      <w:marBottom w:val="0"/>
      <w:divBdr>
        <w:top w:val="none" w:sz="0" w:space="0" w:color="auto"/>
        <w:left w:val="none" w:sz="0" w:space="0" w:color="auto"/>
        <w:bottom w:val="none" w:sz="0" w:space="0" w:color="auto"/>
        <w:right w:val="none" w:sz="0" w:space="0" w:color="auto"/>
      </w:divBdr>
    </w:div>
    <w:div w:id="1785269015">
      <w:marLeft w:val="0"/>
      <w:marRight w:val="0"/>
      <w:marTop w:val="0"/>
      <w:marBottom w:val="0"/>
      <w:divBdr>
        <w:top w:val="none" w:sz="0" w:space="0" w:color="auto"/>
        <w:left w:val="none" w:sz="0" w:space="0" w:color="auto"/>
        <w:bottom w:val="none" w:sz="0" w:space="0" w:color="auto"/>
        <w:right w:val="none" w:sz="0" w:space="0" w:color="auto"/>
      </w:divBdr>
    </w:div>
    <w:div w:id="1785269016">
      <w:marLeft w:val="0"/>
      <w:marRight w:val="0"/>
      <w:marTop w:val="0"/>
      <w:marBottom w:val="0"/>
      <w:divBdr>
        <w:top w:val="none" w:sz="0" w:space="0" w:color="auto"/>
        <w:left w:val="none" w:sz="0" w:space="0" w:color="auto"/>
        <w:bottom w:val="none" w:sz="0" w:space="0" w:color="auto"/>
        <w:right w:val="none" w:sz="0" w:space="0" w:color="auto"/>
      </w:divBdr>
    </w:div>
    <w:div w:id="1785269017">
      <w:marLeft w:val="0"/>
      <w:marRight w:val="0"/>
      <w:marTop w:val="0"/>
      <w:marBottom w:val="0"/>
      <w:divBdr>
        <w:top w:val="none" w:sz="0" w:space="0" w:color="auto"/>
        <w:left w:val="none" w:sz="0" w:space="0" w:color="auto"/>
        <w:bottom w:val="none" w:sz="0" w:space="0" w:color="auto"/>
        <w:right w:val="none" w:sz="0" w:space="0" w:color="auto"/>
      </w:divBdr>
    </w:div>
    <w:div w:id="1785269018">
      <w:marLeft w:val="0"/>
      <w:marRight w:val="0"/>
      <w:marTop w:val="0"/>
      <w:marBottom w:val="0"/>
      <w:divBdr>
        <w:top w:val="none" w:sz="0" w:space="0" w:color="auto"/>
        <w:left w:val="none" w:sz="0" w:space="0" w:color="auto"/>
        <w:bottom w:val="none" w:sz="0" w:space="0" w:color="auto"/>
        <w:right w:val="none" w:sz="0" w:space="0" w:color="auto"/>
      </w:divBdr>
    </w:div>
    <w:div w:id="1785269019">
      <w:marLeft w:val="0"/>
      <w:marRight w:val="0"/>
      <w:marTop w:val="0"/>
      <w:marBottom w:val="0"/>
      <w:divBdr>
        <w:top w:val="none" w:sz="0" w:space="0" w:color="auto"/>
        <w:left w:val="none" w:sz="0" w:space="0" w:color="auto"/>
        <w:bottom w:val="none" w:sz="0" w:space="0" w:color="auto"/>
        <w:right w:val="none" w:sz="0" w:space="0" w:color="auto"/>
      </w:divBdr>
    </w:div>
    <w:div w:id="1785269020">
      <w:marLeft w:val="0"/>
      <w:marRight w:val="0"/>
      <w:marTop w:val="0"/>
      <w:marBottom w:val="0"/>
      <w:divBdr>
        <w:top w:val="none" w:sz="0" w:space="0" w:color="auto"/>
        <w:left w:val="none" w:sz="0" w:space="0" w:color="auto"/>
        <w:bottom w:val="none" w:sz="0" w:space="0" w:color="auto"/>
        <w:right w:val="none" w:sz="0" w:space="0" w:color="auto"/>
      </w:divBdr>
    </w:div>
    <w:div w:id="1785269021">
      <w:marLeft w:val="0"/>
      <w:marRight w:val="0"/>
      <w:marTop w:val="0"/>
      <w:marBottom w:val="0"/>
      <w:divBdr>
        <w:top w:val="none" w:sz="0" w:space="0" w:color="auto"/>
        <w:left w:val="none" w:sz="0" w:space="0" w:color="auto"/>
        <w:bottom w:val="none" w:sz="0" w:space="0" w:color="auto"/>
        <w:right w:val="none" w:sz="0" w:space="0" w:color="auto"/>
      </w:divBdr>
    </w:div>
    <w:div w:id="1785269022">
      <w:marLeft w:val="0"/>
      <w:marRight w:val="0"/>
      <w:marTop w:val="0"/>
      <w:marBottom w:val="0"/>
      <w:divBdr>
        <w:top w:val="none" w:sz="0" w:space="0" w:color="auto"/>
        <w:left w:val="none" w:sz="0" w:space="0" w:color="auto"/>
        <w:bottom w:val="none" w:sz="0" w:space="0" w:color="auto"/>
        <w:right w:val="none" w:sz="0" w:space="0" w:color="auto"/>
      </w:divBdr>
    </w:div>
    <w:div w:id="1785269023">
      <w:marLeft w:val="0"/>
      <w:marRight w:val="0"/>
      <w:marTop w:val="0"/>
      <w:marBottom w:val="0"/>
      <w:divBdr>
        <w:top w:val="none" w:sz="0" w:space="0" w:color="auto"/>
        <w:left w:val="none" w:sz="0" w:space="0" w:color="auto"/>
        <w:bottom w:val="none" w:sz="0" w:space="0" w:color="auto"/>
        <w:right w:val="none" w:sz="0" w:space="0" w:color="auto"/>
      </w:divBdr>
    </w:div>
    <w:div w:id="1785269024">
      <w:marLeft w:val="0"/>
      <w:marRight w:val="0"/>
      <w:marTop w:val="0"/>
      <w:marBottom w:val="0"/>
      <w:divBdr>
        <w:top w:val="none" w:sz="0" w:space="0" w:color="auto"/>
        <w:left w:val="none" w:sz="0" w:space="0" w:color="auto"/>
        <w:bottom w:val="none" w:sz="0" w:space="0" w:color="auto"/>
        <w:right w:val="none" w:sz="0" w:space="0" w:color="auto"/>
      </w:divBdr>
    </w:div>
    <w:div w:id="1785269025">
      <w:marLeft w:val="0"/>
      <w:marRight w:val="0"/>
      <w:marTop w:val="0"/>
      <w:marBottom w:val="0"/>
      <w:divBdr>
        <w:top w:val="none" w:sz="0" w:space="0" w:color="auto"/>
        <w:left w:val="none" w:sz="0" w:space="0" w:color="auto"/>
        <w:bottom w:val="none" w:sz="0" w:space="0" w:color="auto"/>
        <w:right w:val="none" w:sz="0" w:space="0" w:color="auto"/>
      </w:divBdr>
    </w:div>
    <w:div w:id="1785269026">
      <w:marLeft w:val="0"/>
      <w:marRight w:val="0"/>
      <w:marTop w:val="0"/>
      <w:marBottom w:val="0"/>
      <w:divBdr>
        <w:top w:val="none" w:sz="0" w:space="0" w:color="auto"/>
        <w:left w:val="none" w:sz="0" w:space="0" w:color="auto"/>
        <w:bottom w:val="none" w:sz="0" w:space="0" w:color="auto"/>
        <w:right w:val="none" w:sz="0" w:space="0" w:color="auto"/>
      </w:divBdr>
    </w:div>
    <w:div w:id="1785269027">
      <w:marLeft w:val="0"/>
      <w:marRight w:val="0"/>
      <w:marTop w:val="0"/>
      <w:marBottom w:val="0"/>
      <w:divBdr>
        <w:top w:val="none" w:sz="0" w:space="0" w:color="auto"/>
        <w:left w:val="none" w:sz="0" w:space="0" w:color="auto"/>
        <w:bottom w:val="none" w:sz="0" w:space="0" w:color="auto"/>
        <w:right w:val="none" w:sz="0" w:space="0" w:color="auto"/>
      </w:divBdr>
    </w:div>
    <w:div w:id="1785269028">
      <w:marLeft w:val="0"/>
      <w:marRight w:val="0"/>
      <w:marTop w:val="0"/>
      <w:marBottom w:val="0"/>
      <w:divBdr>
        <w:top w:val="none" w:sz="0" w:space="0" w:color="auto"/>
        <w:left w:val="none" w:sz="0" w:space="0" w:color="auto"/>
        <w:bottom w:val="none" w:sz="0" w:space="0" w:color="auto"/>
        <w:right w:val="none" w:sz="0" w:space="0" w:color="auto"/>
      </w:divBdr>
    </w:div>
    <w:div w:id="1785269029">
      <w:marLeft w:val="0"/>
      <w:marRight w:val="0"/>
      <w:marTop w:val="0"/>
      <w:marBottom w:val="0"/>
      <w:divBdr>
        <w:top w:val="none" w:sz="0" w:space="0" w:color="auto"/>
        <w:left w:val="none" w:sz="0" w:space="0" w:color="auto"/>
        <w:bottom w:val="none" w:sz="0" w:space="0" w:color="auto"/>
        <w:right w:val="none" w:sz="0" w:space="0" w:color="auto"/>
      </w:divBdr>
    </w:div>
    <w:div w:id="1785269030">
      <w:marLeft w:val="0"/>
      <w:marRight w:val="0"/>
      <w:marTop w:val="0"/>
      <w:marBottom w:val="0"/>
      <w:divBdr>
        <w:top w:val="none" w:sz="0" w:space="0" w:color="auto"/>
        <w:left w:val="none" w:sz="0" w:space="0" w:color="auto"/>
        <w:bottom w:val="none" w:sz="0" w:space="0" w:color="auto"/>
        <w:right w:val="none" w:sz="0" w:space="0" w:color="auto"/>
      </w:divBdr>
    </w:div>
    <w:div w:id="1785269031">
      <w:marLeft w:val="0"/>
      <w:marRight w:val="0"/>
      <w:marTop w:val="0"/>
      <w:marBottom w:val="0"/>
      <w:divBdr>
        <w:top w:val="none" w:sz="0" w:space="0" w:color="auto"/>
        <w:left w:val="none" w:sz="0" w:space="0" w:color="auto"/>
        <w:bottom w:val="none" w:sz="0" w:space="0" w:color="auto"/>
        <w:right w:val="none" w:sz="0" w:space="0" w:color="auto"/>
      </w:divBdr>
    </w:div>
    <w:div w:id="1785269032">
      <w:marLeft w:val="0"/>
      <w:marRight w:val="0"/>
      <w:marTop w:val="0"/>
      <w:marBottom w:val="0"/>
      <w:divBdr>
        <w:top w:val="none" w:sz="0" w:space="0" w:color="auto"/>
        <w:left w:val="none" w:sz="0" w:space="0" w:color="auto"/>
        <w:bottom w:val="none" w:sz="0" w:space="0" w:color="auto"/>
        <w:right w:val="none" w:sz="0" w:space="0" w:color="auto"/>
      </w:divBdr>
    </w:div>
    <w:div w:id="1785269033">
      <w:marLeft w:val="0"/>
      <w:marRight w:val="0"/>
      <w:marTop w:val="0"/>
      <w:marBottom w:val="0"/>
      <w:divBdr>
        <w:top w:val="none" w:sz="0" w:space="0" w:color="auto"/>
        <w:left w:val="none" w:sz="0" w:space="0" w:color="auto"/>
        <w:bottom w:val="none" w:sz="0" w:space="0" w:color="auto"/>
        <w:right w:val="none" w:sz="0" w:space="0" w:color="auto"/>
      </w:divBdr>
    </w:div>
    <w:div w:id="1785269034">
      <w:marLeft w:val="0"/>
      <w:marRight w:val="0"/>
      <w:marTop w:val="0"/>
      <w:marBottom w:val="0"/>
      <w:divBdr>
        <w:top w:val="none" w:sz="0" w:space="0" w:color="auto"/>
        <w:left w:val="none" w:sz="0" w:space="0" w:color="auto"/>
        <w:bottom w:val="none" w:sz="0" w:space="0" w:color="auto"/>
        <w:right w:val="none" w:sz="0" w:space="0" w:color="auto"/>
      </w:divBdr>
    </w:div>
    <w:div w:id="1785269035">
      <w:marLeft w:val="0"/>
      <w:marRight w:val="0"/>
      <w:marTop w:val="0"/>
      <w:marBottom w:val="0"/>
      <w:divBdr>
        <w:top w:val="none" w:sz="0" w:space="0" w:color="auto"/>
        <w:left w:val="none" w:sz="0" w:space="0" w:color="auto"/>
        <w:bottom w:val="none" w:sz="0" w:space="0" w:color="auto"/>
        <w:right w:val="none" w:sz="0" w:space="0" w:color="auto"/>
      </w:divBdr>
    </w:div>
    <w:div w:id="1785269036">
      <w:marLeft w:val="0"/>
      <w:marRight w:val="0"/>
      <w:marTop w:val="0"/>
      <w:marBottom w:val="0"/>
      <w:divBdr>
        <w:top w:val="none" w:sz="0" w:space="0" w:color="auto"/>
        <w:left w:val="none" w:sz="0" w:space="0" w:color="auto"/>
        <w:bottom w:val="none" w:sz="0" w:space="0" w:color="auto"/>
        <w:right w:val="none" w:sz="0" w:space="0" w:color="auto"/>
      </w:divBdr>
    </w:div>
    <w:div w:id="1785269037">
      <w:marLeft w:val="0"/>
      <w:marRight w:val="0"/>
      <w:marTop w:val="0"/>
      <w:marBottom w:val="0"/>
      <w:divBdr>
        <w:top w:val="none" w:sz="0" w:space="0" w:color="auto"/>
        <w:left w:val="none" w:sz="0" w:space="0" w:color="auto"/>
        <w:bottom w:val="none" w:sz="0" w:space="0" w:color="auto"/>
        <w:right w:val="none" w:sz="0" w:space="0" w:color="auto"/>
      </w:divBdr>
    </w:div>
    <w:div w:id="1785269038">
      <w:marLeft w:val="0"/>
      <w:marRight w:val="0"/>
      <w:marTop w:val="0"/>
      <w:marBottom w:val="0"/>
      <w:divBdr>
        <w:top w:val="none" w:sz="0" w:space="0" w:color="auto"/>
        <w:left w:val="none" w:sz="0" w:space="0" w:color="auto"/>
        <w:bottom w:val="none" w:sz="0" w:space="0" w:color="auto"/>
        <w:right w:val="none" w:sz="0" w:space="0" w:color="auto"/>
      </w:divBdr>
    </w:div>
    <w:div w:id="1785269039">
      <w:marLeft w:val="0"/>
      <w:marRight w:val="0"/>
      <w:marTop w:val="0"/>
      <w:marBottom w:val="0"/>
      <w:divBdr>
        <w:top w:val="none" w:sz="0" w:space="0" w:color="auto"/>
        <w:left w:val="none" w:sz="0" w:space="0" w:color="auto"/>
        <w:bottom w:val="none" w:sz="0" w:space="0" w:color="auto"/>
        <w:right w:val="none" w:sz="0" w:space="0" w:color="auto"/>
      </w:divBdr>
    </w:div>
    <w:div w:id="1785269040">
      <w:marLeft w:val="0"/>
      <w:marRight w:val="0"/>
      <w:marTop w:val="0"/>
      <w:marBottom w:val="0"/>
      <w:divBdr>
        <w:top w:val="none" w:sz="0" w:space="0" w:color="auto"/>
        <w:left w:val="none" w:sz="0" w:space="0" w:color="auto"/>
        <w:bottom w:val="none" w:sz="0" w:space="0" w:color="auto"/>
        <w:right w:val="none" w:sz="0" w:space="0" w:color="auto"/>
      </w:divBdr>
    </w:div>
    <w:div w:id="1785269041">
      <w:marLeft w:val="0"/>
      <w:marRight w:val="0"/>
      <w:marTop w:val="0"/>
      <w:marBottom w:val="0"/>
      <w:divBdr>
        <w:top w:val="none" w:sz="0" w:space="0" w:color="auto"/>
        <w:left w:val="none" w:sz="0" w:space="0" w:color="auto"/>
        <w:bottom w:val="none" w:sz="0" w:space="0" w:color="auto"/>
        <w:right w:val="none" w:sz="0" w:space="0" w:color="auto"/>
      </w:divBdr>
    </w:div>
    <w:div w:id="1785269042">
      <w:marLeft w:val="0"/>
      <w:marRight w:val="0"/>
      <w:marTop w:val="0"/>
      <w:marBottom w:val="0"/>
      <w:divBdr>
        <w:top w:val="none" w:sz="0" w:space="0" w:color="auto"/>
        <w:left w:val="none" w:sz="0" w:space="0" w:color="auto"/>
        <w:bottom w:val="none" w:sz="0" w:space="0" w:color="auto"/>
        <w:right w:val="none" w:sz="0" w:space="0" w:color="auto"/>
      </w:divBdr>
    </w:div>
    <w:div w:id="1785269043">
      <w:marLeft w:val="0"/>
      <w:marRight w:val="0"/>
      <w:marTop w:val="0"/>
      <w:marBottom w:val="0"/>
      <w:divBdr>
        <w:top w:val="none" w:sz="0" w:space="0" w:color="auto"/>
        <w:left w:val="none" w:sz="0" w:space="0" w:color="auto"/>
        <w:bottom w:val="none" w:sz="0" w:space="0" w:color="auto"/>
        <w:right w:val="none" w:sz="0" w:space="0" w:color="auto"/>
      </w:divBdr>
    </w:div>
    <w:div w:id="1785269044">
      <w:marLeft w:val="0"/>
      <w:marRight w:val="0"/>
      <w:marTop w:val="0"/>
      <w:marBottom w:val="0"/>
      <w:divBdr>
        <w:top w:val="none" w:sz="0" w:space="0" w:color="auto"/>
        <w:left w:val="none" w:sz="0" w:space="0" w:color="auto"/>
        <w:bottom w:val="none" w:sz="0" w:space="0" w:color="auto"/>
        <w:right w:val="none" w:sz="0" w:space="0" w:color="auto"/>
      </w:divBdr>
    </w:div>
    <w:div w:id="1785269045">
      <w:marLeft w:val="0"/>
      <w:marRight w:val="0"/>
      <w:marTop w:val="0"/>
      <w:marBottom w:val="0"/>
      <w:divBdr>
        <w:top w:val="none" w:sz="0" w:space="0" w:color="auto"/>
        <w:left w:val="none" w:sz="0" w:space="0" w:color="auto"/>
        <w:bottom w:val="none" w:sz="0" w:space="0" w:color="auto"/>
        <w:right w:val="none" w:sz="0" w:space="0" w:color="auto"/>
      </w:divBdr>
    </w:div>
    <w:div w:id="1785269046">
      <w:marLeft w:val="0"/>
      <w:marRight w:val="0"/>
      <w:marTop w:val="0"/>
      <w:marBottom w:val="0"/>
      <w:divBdr>
        <w:top w:val="none" w:sz="0" w:space="0" w:color="auto"/>
        <w:left w:val="none" w:sz="0" w:space="0" w:color="auto"/>
        <w:bottom w:val="none" w:sz="0" w:space="0" w:color="auto"/>
        <w:right w:val="none" w:sz="0" w:space="0" w:color="auto"/>
      </w:divBdr>
    </w:div>
    <w:div w:id="1785269047">
      <w:marLeft w:val="0"/>
      <w:marRight w:val="0"/>
      <w:marTop w:val="0"/>
      <w:marBottom w:val="0"/>
      <w:divBdr>
        <w:top w:val="none" w:sz="0" w:space="0" w:color="auto"/>
        <w:left w:val="none" w:sz="0" w:space="0" w:color="auto"/>
        <w:bottom w:val="none" w:sz="0" w:space="0" w:color="auto"/>
        <w:right w:val="none" w:sz="0" w:space="0" w:color="auto"/>
      </w:divBdr>
    </w:div>
    <w:div w:id="1785269048">
      <w:marLeft w:val="0"/>
      <w:marRight w:val="0"/>
      <w:marTop w:val="0"/>
      <w:marBottom w:val="0"/>
      <w:divBdr>
        <w:top w:val="none" w:sz="0" w:space="0" w:color="auto"/>
        <w:left w:val="none" w:sz="0" w:space="0" w:color="auto"/>
        <w:bottom w:val="none" w:sz="0" w:space="0" w:color="auto"/>
        <w:right w:val="none" w:sz="0" w:space="0" w:color="auto"/>
      </w:divBdr>
    </w:div>
    <w:div w:id="1785269049">
      <w:marLeft w:val="0"/>
      <w:marRight w:val="0"/>
      <w:marTop w:val="0"/>
      <w:marBottom w:val="0"/>
      <w:divBdr>
        <w:top w:val="none" w:sz="0" w:space="0" w:color="auto"/>
        <w:left w:val="none" w:sz="0" w:space="0" w:color="auto"/>
        <w:bottom w:val="none" w:sz="0" w:space="0" w:color="auto"/>
        <w:right w:val="none" w:sz="0" w:space="0" w:color="auto"/>
      </w:divBdr>
    </w:div>
    <w:div w:id="1785269050">
      <w:marLeft w:val="0"/>
      <w:marRight w:val="0"/>
      <w:marTop w:val="0"/>
      <w:marBottom w:val="0"/>
      <w:divBdr>
        <w:top w:val="none" w:sz="0" w:space="0" w:color="auto"/>
        <w:left w:val="none" w:sz="0" w:space="0" w:color="auto"/>
        <w:bottom w:val="none" w:sz="0" w:space="0" w:color="auto"/>
        <w:right w:val="none" w:sz="0" w:space="0" w:color="auto"/>
      </w:divBdr>
    </w:div>
    <w:div w:id="1785269051">
      <w:marLeft w:val="0"/>
      <w:marRight w:val="0"/>
      <w:marTop w:val="0"/>
      <w:marBottom w:val="0"/>
      <w:divBdr>
        <w:top w:val="none" w:sz="0" w:space="0" w:color="auto"/>
        <w:left w:val="none" w:sz="0" w:space="0" w:color="auto"/>
        <w:bottom w:val="none" w:sz="0" w:space="0" w:color="auto"/>
        <w:right w:val="none" w:sz="0" w:space="0" w:color="auto"/>
      </w:divBdr>
    </w:div>
    <w:div w:id="1785269052">
      <w:marLeft w:val="0"/>
      <w:marRight w:val="0"/>
      <w:marTop w:val="0"/>
      <w:marBottom w:val="0"/>
      <w:divBdr>
        <w:top w:val="none" w:sz="0" w:space="0" w:color="auto"/>
        <w:left w:val="none" w:sz="0" w:space="0" w:color="auto"/>
        <w:bottom w:val="none" w:sz="0" w:space="0" w:color="auto"/>
        <w:right w:val="none" w:sz="0" w:space="0" w:color="auto"/>
      </w:divBdr>
    </w:div>
    <w:div w:id="1785269053">
      <w:marLeft w:val="0"/>
      <w:marRight w:val="0"/>
      <w:marTop w:val="0"/>
      <w:marBottom w:val="0"/>
      <w:divBdr>
        <w:top w:val="none" w:sz="0" w:space="0" w:color="auto"/>
        <w:left w:val="none" w:sz="0" w:space="0" w:color="auto"/>
        <w:bottom w:val="none" w:sz="0" w:space="0" w:color="auto"/>
        <w:right w:val="none" w:sz="0" w:space="0" w:color="auto"/>
      </w:divBdr>
    </w:div>
    <w:div w:id="1785269054">
      <w:marLeft w:val="0"/>
      <w:marRight w:val="0"/>
      <w:marTop w:val="0"/>
      <w:marBottom w:val="0"/>
      <w:divBdr>
        <w:top w:val="none" w:sz="0" w:space="0" w:color="auto"/>
        <w:left w:val="none" w:sz="0" w:space="0" w:color="auto"/>
        <w:bottom w:val="none" w:sz="0" w:space="0" w:color="auto"/>
        <w:right w:val="none" w:sz="0" w:space="0" w:color="auto"/>
      </w:divBdr>
    </w:div>
    <w:div w:id="1785269055">
      <w:marLeft w:val="0"/>
      <w:marRight w:val="0"/>
      <w:marTop w:val="0"/>
      <w:marBottom w:val="0"/>
      <w:divBdr>
        <w:top w:val="none" w:sz="0" w:space="0" w:color="auto"/>
        <w:left w:val="none" w:sz="0" w:space="0" w:color="auto"/>
        <w:bottom w:val="none" w:sz="0" w:space="0" w:color="auto"/>
        <w:right w:val="none" w:sz="0" w:space="0" w:color="auto"/>
      </w:divBdr>
    </w:div>
    <w:div w:id="1785269056">
      <w:marLeft w:val="0"/>
      <w:marRight w:val="0"/>
      <w:marTop w:val="0"/>
      <w:marBottom w:val="0"/>
      <w:divBdr>
        <w:top w:val="none" w:sz="0" w:space="0" w:color="auto"/>
        <w:left w:val="none" w:sz="0" w:space="0" w:color="auto"/>
        <w:bottom w:val="none" w:sz="0" w:space="0" w:color="auto"/>
        <w:right w:val="none" w:sz="0" w:space="0" w:color="auto"/>
      </w:divBdr>
    </w:div>
    <w:div w:id="1785269057">
      <w:marLeft w:val="0"/>
      <w:marRight w:val="0"/>
      <w:marTop w:val="0"/>
      <w:marBottom w:val="0"/>
      <w:divBdr>
        <w:top w:val="none" w:sz="0" w:space="0" w:color="auto"/>
        <w:left w:val="none" w:sz="0" w:space="0" w:color="auto"/>
        <w:bottom w:val="none" w:sz="0" w:space="0" w:color="auto"/>
        <w:right w:val="none" w:sz="0" w:space="0" w:color="auto"/>
      </w:divBdr>
    </w:div>
    <w:div w:id="1785269058">
      <w:marLeft w:val="0"/>
      <w:marRight w:val="0"/>
      <w:marTop w:val="0"/>
      <w:marBottom w:val="0"/>
      <w:divBdr>
        <w:top w:val="none" w:sz="0" w:space="0" w:color="auto"/>
        <w:left w:val="none" w:sz="0" w:space="0" w:color="auto"/>
        <w:bottom w:val="none" w:sz="0" w:space="0" w:color="auto"/>
        <w:right w:val="none" w:sz="0" w:space="0" w:color="auto"/>
      </w:divBdr>
    </w:div>
    <w:div w:id="1785269059">
      <w:marLeft w:val="0"/>
      <w:marRight w:val="0"/>
      <w:marTop w:val="0"/>
      <w:marBottom w:val="0"/>
      <w:divBdr>
        <w:top w:val="none" w:sz="0" w:space="0" w:color="auto"/>
        <w:left w:val="none" w:sz="0" w:space="0" w:color="auto"/>
        <w:bottom w:val="none" w:sz="0" w:space="0" w:color="auto"/>
        <w:right w:val="none" w:sz="0" w:space="0" w:color="auto"/>
      </w:divBdr>
    </w:div>
    <w:div w:id="1841389806">
      <w:bodyDiv w:val="1"/>
      <w:marLeft w:val="0"/>
      <w:marRight w:val="0"/>
      <w:marTop w:val="0"/>
      <w:marBottom w:val="0"/>
      <w:divBdr>
        <w:top w:val="none" w:sz="0" w:space="0" w:color="auto"/>
        <w:left w:val="none" w:sz="0" w:space="0" w:color="auto"/>
        <w:bottom w:val="none" w:sz="0" w:space="0" w:color="auto"/>
        <w:right w:val="none" w:sz="0" w:space="0" w:color="auto"/>
      </w:divBdr>
    </w:div>
    <w:div w:id="21442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EBFA5-446B-4C60-8A0C-D88D451EB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3281</TotalTime>
  <Pages>8</Pages>
  <Words>2199</Words>
  <Characters>12538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CWER.ws/blog/punsh</Company>
  <LinksUpToDate>false</LinksUpToDate>
  <CharactersWithSpaces>14708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subject/>
  <dc:creator>Васильева</dc:creator>
  <cp:keywords/>
  <dc:description/>
  <cp:lastModifiedBy>Глаголева Наталия Николаевна</cp:lastModifiedBy>
  <cp:revision>82</cp:revision>
  <cp:lastPrinted>2024-08-14T09:55:00Z</cp:lastPrinted>
  <dcterms:created xsi:type="dcterms:W3CDTF">2022-06-30T13:27:00Z</dcterms:created>
  <dcterms:modified xsi:type="dcterms:W3CDTF">2024-08-19T11:33:00Z</dcterms:modified>
</cp:coreProperties>
</file>